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6D1" w:rsidRPr="009B50BF" w:rsidRDefault="009D66D1" w:rsidP="009B50BF">
      <w:pPr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ПОСТАНОВЛЕНИЕ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АДМИНИСТРАЦИИ МУНИЦИПАЛЬНОГО ОБРАЗОВАНИЯ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«КОСИКИНСКИЙ СЕЛЬСОВЕТ»</w:t>
      </w:r>
    </w:p>
    <w:p w:rsidR="009D66D1" w:rsidRPr="009B50BF" w:rsidRDefault="009D66D1" w:rsidP="009D66D1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ЕНОТАЕВСКОГО РАЙОНА АСТРАХАНСКОЙ ОБЛАСТИ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D66D1" w:rsidRPr="009B50BF" w:rsidRDefault="006C0B7F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2F0CA2">
        <w:rPr>
          <w:rFonts w:ascii="Times New Roman" w:eastAsia="Times New Roman" w:hAnsi="Times New Roman" w:cs="Times New Roman"/>
          <w:sz w:val="27"/>
          <w:szCs w:val="27"/>
          <w:lang w:eastAsia="ru-RU"/>
        </w:rPr>
        <w:t>01</w:t>
      </w:r>
      <w:r w:rsidR="00EC4FC3">
        <w:rPr>
          <w:rFonts w:ascii="Times New Roman" w:eastAsia="Times New Roman" w:hAnsi="Times New Roman" w:cs="Times New Roman"/>
          <w:sz w:val="27"/>
          <w:szCs w:val="27"/>
          <w:lang w:eastAsia="ru-RU"/>
        </w:rPr>
        <w:t>.09</w:t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>.2016</w:t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2F0CA2">
        <w:rPr>
          <w:rFonts w:ascii="Times New Roman" w:eastAsia="Times New Roman" w:hAnsi="Times New Roman" w:cs="Times New Roman"/>
          <w:sz w:val="27"/>
          <w:szCs w:val="27"/>
          <w:lang w:eastAsia="ru-RU"/>
        </w:rPr>
        <w:t>№ 56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 утверждении технологической схемы 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предоставления муниципальной услуги </w:t>
      </w:r>
    </w:p>
    <w:p w:rsidR="006C0B7F" w:rsidRDefault="006C0B7F" w:rsidP="0064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C0B7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«Выдача документов (справок) </w:t>
      </w:r>
      <w:proofErr w:type="spellStart"/>
      <w:r w:rsidRPr="006C0B7F">
        <w:rPr>
          <w:rFonts w:ascii="Times New Roman" w:eastAsia="Times New Roman" w:hAnsi="Times New Roman" w:cs="Times New Roman"/>
          <w:sz w:val="27"/>
          <w:szCs w:val="27"/>
          <w:lang w:eastAsia="ru-RU"/>
        </w:rPr>
        <w:t>жилищно</w:t>
      </w:r>
      <w:proofErr w:type="spellEnd"/>
    </w:p>
    <w:p w:rsidR="009D66D1" w:rsidRPr="009B50BF" w:rsidRDefault="006C0B7F" w:rsidP="0064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C0B7F">
        <w:rPr>
          <w:rFonts w:ascii="Times New Roman" w:eastAsia="Times New Roman" w:hAnsi="Times New Roman" w:cs="Times New Roman"/>
          <w:sz w:val="27"/>
          <w:szCs w:val="27"/>
          <w:lang w:eastAsia="ru-RU"/>
        </w:rPr>
        <w:t>-право</w:t>
      </w:r>
      <w:r w:rsidR="00DD19F3">
        <w:rPr>
          <w:rFonts w:ascii="Times New Roman" w:eastAsia="Times New Roman" w:hAnsi="Times New Roman" w:cs="Times New Roman"/>
          <w:sz w:val="27"/>
          <w:szCs w:val="27"/>
          <w:lang w:eastAsia="ru-RU"/>
        </w:rPr>
        <w:t>во</w:t>
      </w:r>
      <w:bookmarkStart w:id="0" w:name="_GoBack"/>
      <w:bookmarkEnd w:id="0"/>
      <w:r w:rsidRPr="006C0B7F">
        <w:rPr>
          <w:rFonts w:ascii="Times New Roman" w:eastAsia="Times New Roman" w:hAnsi="Times New Roman" w:cs="Times New Roman"/>
          <w:sz w:val="27"/>
          <w:szCs w:val="27"/>
          <w:lang w:eastAsia="ru-RU"/>
        </w:rPr>
        <w:t>го характера»</w:t>
      </w:r>
    </w:p>
    <w:p w:rsidR="006C0B7F" w:rsidRDefault="00645E70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ab/>
      </w:r>
    </w:p>
    <w:p w:rsidR="007A3DED" w:rsidRPr="009B50BF" w:rsidRDefault="006C0B7F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9D66D1" w:rsidRPr="009B50BF">
        <w:rPr>
          <w:rFonts w:ascii="Times New Roman" w:hAnsi="Times New Roman" w:cs="Times New Roman"/>
          <w:sz w:val="27"/>
          <w:szCs w:val="27"/>
        </w:rPr>
        <w:t xml:space="preserve">В соответствии с Законом Российской Федерации от 27 июля 2010 года № 210-ФЗ «Об организации предоставления государственных и муниципальных услуг», </w:t>
      </w:r>
      <w:r w:rsidR="007A3DED" w:rsidRPr="009B50BF">
        <w:rPr>
          <w:rFonts w:ascii="Times New Roman" w:hAnsi="Times New Roman" w:cs="Times New Roman"/>
          <w:sz w:val="27"/>
          <w:szCs w:val="27"/>
        </w:rPr>
        <w:t>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</w:t>
      </w:r>
      <w:r w:rsidR="00645E70" w:rsidRPr="009B50BF">
        <w:rPr>
          <w:rFonts w:ascii="Times New Roman" w:hAnsi="Times New Roman" w:cs="Times New Roman"/>
          <w:sz w:val="27"/>
          <w:szCs w:val="27"/>
        </w:rPr>
        <w:t xml:space="preserve"> от 20.10.2015г., администрация муниципального образования «</w:t>
      </w:r>
      <w:proofErr w:type="spellStart"/>
      <w:r w:rsidR="00645E70" w:rsidRPr="009B50BF">
        <w:rPr>
          <w:rFonts w:ascii="Times New Roman" w:hAnsi="Times New Roman" w:cs="Times New Roman"/>
          <w:sz w:val="27"/>
          <w:szCs w:val="27"/>
        </w:rPr>
        <w:t>Косикинский</w:t>
      </w:r>
      <w:proofErr w:type="spellEnd"/>
      <w:r w:rsidR="00645E70" w:rsidRPr="009B50BF">
        <w:rPr>
          <w:rFonts w:ascii="Times New Roman" w:hAnsi="Times New Roman" w:cs="Times New Roman"/>
          <w:sz w:val="27"/>
          <w:szCs w:val="27"/>
        </w:rPr>
        <w:t xml:space="preserve"> сельсовет»</w:t>
      </w:r>
    </w:p>
    <w:p w:rsidR="00645E70" w:rsidRPr="009B50BF" w:rsidRDefault="009D66D1" w:rsidP="009B50BF">
      <w:pPr>
        <w:spacing w:after="0"/>
        <w:rPr>
          <w:rFonts w:ascii="Times New Roman" w:hAnsi="Times New Roman" w:cs="Times New Roman"/>
          <w:b/>
          <w:sz w:val="27"/>
          <w:szCs w:val="27"/>
        </w:rPr>
      </w:pPr>
      <w:r w:rsidRPr="009B50BF">
        <w:rPr>
          <w:rFonts w:ascii="Times New Roman" w:hAnsi="Times New Roman" w:cs="Times New Roman"/>
          <w:b/>
          <w:sz w:val="27"/>
          <w:szCs w:val="27"/>
        </w:rPr>
        <w:t xml:space="preserve">ПОСТАНОВЛЯЕТ: </w:t>
      </w:r>
    </w:p>
    <w:p w:rsidR="006C0B7F" w:rsidRDefault="009D66D1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 xml:space="preserve">1.Утвердить прилагаемую технологическую схему предоставления муниципальной услуги </w:t>
      </w:r>
      <w:r w:rsidR="006C0B7F" w:rsidRPr="006C0B7F">
        <w:rPr>
          <w:rFonts w:ascii="Times New Roman" w:hAnsi="Times New Roman" w:cs="Times New Roman"/>
          <w:sz w:val="27"/>
          <w:szCs w:val="27"/>
        </w:rPr>
        <w:t>«Выдача документов (справок) жилищно-правого характера»</w:t>
      </w:r>
    </w:p>
    <w:p w:rsidR="00645E70" w:rsidRPr="009B50BF" w:rsidRDefault="009D66D1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 xml:space="preserve">2. </w:t>
      </w:r>
      <w:proofErr w:type="gramStart"/>
      <w:r w:rsidR="00645E70" w:rsidRPr="009B50BF">
        <w:rPr>
          <w:rFonts w:ascii="Times New Roman" w:hAnsi="Times New Roman" w:cs="Times New Roman"/>
          <w:sz w:val="27"/>
          <w:szCs w:val="27"/>
        </w:rPr>
        <w:t>Р</w:t>
      </w:r>
      <w:r w:rsidRPr="009B50BF">
        <w:rPr>
          <w:rFonts w:ascii="Times New Roman" w:hAnsi="Times New Roman" w:cs="Times New Roman"/>
          <w:sz w:val="27"/>
          <w:szCs w:val="27"/>
        </w:rPr>
        <w:t>азме</w:t>
      </w:r>
      <w:r w:rsidR="00645E70" w:rsidRPr="009B50BF">
        <w:rPr>
          <w:rFonts w:ascii="Times New Roman" w:hAnsi="Times New Roman" w:cs="Times New Roman"/>
          <w:sz w:val="27"/>
          <w:szCs w:val="27"/>
        </w:rPr>
        <w:t>стить</w:t>
      </w:r>
      <w:proofErr w:type="gramEnd"/>
      <w:r w:rsidR="00645E70" w:rsidRPr="009B50BF">
        <w:rPr>
          <w:rFonts w:ascii="Times New Roman" w:hAnsi="Times New Roman" w:cs="Times New Roman"/>
          <w:sz w:val="27"/>
          <w:szCs w:val="27"/>
        </w:rPr>
        <w:t xml:space="preserve"> настоящее постановление с </w:t>
      </w:r>
      <w:r w:rsidR="0004168F" w:rsidRPr="009B50BF">
        <w:rPr>
          <w:rFonts w:ascii="Times New Roman" w:hAnsi="Times New Roman" w:cs="Times New Roman"/>
          <w:sz w:val="27"/>
          <w:szCs w:val="27"/>
        </w:rPr>
        <w:t>приложениями</w:t>
      </w:r>
      <w:r w:rsidRPr="009B50BF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</w:t>
      </w:r>
      <w:r w:rsidR="00645E70" w:rsidRPr="009B50BF">
        <w:rPr>
          <w:rFonts w:ascii="Times New Roman" w:hAnsi="Times New Roman" w:cs="Times New Roman"/>
          <w:sz w:val="27"/>
          <w:szCs w:val="27"/>
        </w:rPr>
        <w:t>муниципального образования «</w:t>
      </w:r>
      <w:proofErr w:type="spellStart"/>
      <w:r w:rsidR="00645E70" w:rsidRPr="009B50BF">
        <w:rPr>
          <w:rFonts w:ascii="Times New Roman" w:hAnsi="Times New Roman" w:cs="Times New Roman"/>
          <w:sz w:val="27"/>
          <w:szCs w:val="27"/>
        </w:rPr>
        <w:t>Косикинский</w:t>
      </w:r>
      <w:proofErr w:type="spellEnd"/>
      <w:r w:rsidR="00645E70" w:rsidRPr="009B50BF">
        <w:rPr>
          <w:rFonts w:ascii="Times New Roman" w:hAnsi="Times New Roman" w:cs="Times New Roman"/>
          <w:sz w:val="27"/>
          <w:szCs w:val="27"/>
        </w:rPr>
        <w:t xml:space="preserve"> сельсовет»</w:t>
      </w:r>
    </w:p>
    <w:p w:rsidR="00645E70" w:rsidRPr="009B50BF" w:rsidRDefault="00DD19F3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hyperlink r:id="rId6" w:history="1">
        <w:r w:rsidR="00645E70" w:rsidRPr="009B50BF">
          <w:rPr>
            <w:rStyle w:val="a3"/>
            <w:rFonts w:ascii="Times New Roman" w:hAnsi="Times New Roman" w:cs="Times New Roman"/>
            <w:sz w:val="27"/>
            <w:szCs w:val="27"/>
          </w:rPr>
          <w:t>http://mo.astrobl.ru/</w:t>
        </w:r>
        <w:proofErr w:type="spellStart"/>
        <w:r w:rsidR="00645E70" w:rsidRPr="009B50B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kosik</w:t>
        </w:r>
        <w:r w:rsidR="00645E70" w:rsidRPr="009B50BF">
          <w:rPr>
            <w:rStyle w:val="a3"/>
            <w:rFonts w:ascii="Times New Roman" w:hAnsi="Times New Roman" w:cs="Times New Roman"/>
            <w:sz w:val="27"/>
            <w:szCs w:val="27"/>
          </w:rPr>
          <w:t>inskijselsovet</w:t>
        </w:r>
        <w:proofErr w:type="spellEnd"/>
        <w:r w:rsidR="00645E70" w:rsidRPr="009B50BF">
          <w:rPr>
            <w:rStyle w:val="a3"/>
            <w:rFonts w:ascii="Times New Roman" w:hAnsi="Times New Roman" w:cs="Times New Roman"/>
            <w:sz w:val="27"/>
            <w:szCs w:val="27"/>
          </w:rPr>
          <w:t>/</w:t>
        </w:r>
      </w:hyperlink>
    </w:p>
    <w:p w:rsidR="009D66D1" w:rsidRPr="009B50BF" w:rsidRDefault="009D66D1" w:rsidP="009B50BF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 xml:space="preserve"> 3. </w:t>
      </w:r>
      <w:proofErr w:type="gramStart"/>
      <w:r w:rsidRPr="009B50BF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9B50BF">
        <w:rPr>
          <w:rFonts w:ascii="Times New Roman" w:hAnsi="Times New Roman" w:cs="Times New Roman"/>
          <w:sz w:val="27"/>
          <w:szCs w:val="27"/>
        </w:rPr>
        <w:t xml:space="preserve"> </w:t>
      </w:r>
      <w:r w:rsidR="00645E70" w:rsidRPr="009B50BF">
        <w:rPr>
          <w:rFonts w:ascii="Times New Roman" w:hAnsi="Times New Roman" w:cs="Times New Roman"/>
          <w:sz w:val="27"/>
          <w:szCs w:val="27"/>
        </w:rPr>
        <w:t>исполнением</w:t>
      </w:r>
      <w:r w:rsidRPr="009B50BF">
        <w:rPr>
          <w:rFonts w:ascii="Times New Roman" w:hAnsi="Times New Roman" w:cs="Times New Roman"/>
          <w:sz w:val="27"/>
          <w:szCs w:val="27"/>
        </w:rPr>
        <w:t xml:space="preserve"> настоящего постановления </w:t>
      </w:r>
      <w:r w:rsidR="0004168F" w:rsidRPr="009B50BF">
        <w:rPr>
          <w:rFonts w:ascii="Times New Roman" w:hAnsi="Times New Roman" w:cs="Times New Roman"/>
          <w:sz w:val="27"/>
          <w:szCs w:val="27"/>
        </w:rPr>
        <w:t>оставляю за собой.</w:t>
      </w:r>
    </w:p>
    <w:p w:rsidR="009B50BF" w:rsidRPr="009B50BF" w:rsidRDefault="009B50BF" w:rsidP="009B50BF">
      <w:pPr>
        <w:spacing w:after="0"/>
        <w:jc w:val="both"/>
        <w:rPr>
          <w:rFonts w:ascii="Times New Roman CYR" w:hAnsi="Times New Roman CYR" w:cs="Times New Roman CYR"/>
          <w:b/>
          <w:bCs/>
          <w:sz w:val="27"/>
          <w:szCs w:val="27"/>
        </w:rPr>
      </w:pPr>
    </w:p>
    <w:p w:rsidR="009B50BF" w:rsidRPr="009B50BF" w:rsidRDefault="009B50BF" w:rsidP="009B50BF">
      <w:pPr>
        <w:spacing w:after="0"/>
        <w:rPr>
          <w:rFonts w:ascii="Times New Roman CYR" w:hAnsi="Times New Roman CYR" w:cs="Times New Roman CYR"/>
          <w:b/>
          <w:bCs/>
          <w:sz w:val="27"/>
          <w:szCs w:val="27"/>
        </w:rPr>
      </w:pPr>
    </w:p>
    <w:p w:rsidR="009B50BF" w:rsidRPr="009B50BF" w:rsidRDefault="009B50BF" w:rsidP="009B50BF">
      <w:pPr>
        <w:spacing w:after="0"/>
        <w:rPr>
          <w:rFonts w:ascii="Times New Roman CYR" w:hAnsi="Times New Roman CYR" w:cs="Times New Roman CYR"/>
          <w:bCs/>
          <w:sz w:val="27"/>
          <w:szCs w:val="27"/>
        </w:rPr>
      </w:pPr>
      <w:r w:rsidRPr="009B50BF">
        <w:rPr>
          <w:rFonts w:ascii="Times New Roman CYR" w:hAnsi="Times New Roman CYR" w:cs="Times New Roman CYR"/>
          <w:bCs/>
          <w:sz w:val="27"/>
          <w:szCs w:val="27"/>
        </w:rPr>
        <w:t xml:space="preserve">Глава администрации </w:t>
      </w:r>
      <w:proofErr w:type="gramStart"/>
      <w:r w:rsidRPr="009B50BF">
        <w:rPr>
          <w:rFonts w:ascii="Times New Roman CYR" w:hAnsi="Times New Roman CYR" w:cs="Times New Roman CYR"/>
          <w:bCs/>
          <w:sz w:val="27"/>
          <w:szCs w:val="27"/>
        </w:rPr>
        <w:t>муниципального</w:t>
      </w:r>
      <w:proofErr w:type="gramEnd"/>
    </w:p>
    <w:p w:rsidR="0004168F" w:rsidRPr="009B50BF" w:rsidRDefault="009B50BF" w:rsidP="009B50BF">
      <w:pPr>
        <w:spacing w:after="0"/>
        <w:rPr>
          <w:rFonts w:ascii="Times New Roman CYR" w:hAnsi="Times New Roman CYR" w:cs="Times New Roman CYR"/>
          <w:bCs/>
          <w:sz w:val="27"/>
          <w:szCs w:val="27"/>
        </w:rPr>
      </w:pPr>
      <w:r w:rsidRPr="009B50BF">
        <w:rPr>
          <w:rFonts w:ascii="Times New Roman CYR" w:hAnsi="Times New Roman CYR" w:cs="Times New Roman CYR"/>
          <w:bCs/>
          <w:sz w:val="27"/>
          <w:szCs w:val="27"/>
        </w:rPr>
        <w:t>образования «</w:t>
      </w:r>
      <w:proofErr w:type="spellStart"/>
      <w:r w:rsidRPr="009B50BF">
        <w:rPr>
          <w:rFonts w:ascii="Times New Roman CYR" w:hAnsi="Times New Roman CYR" w:cs="Times New Roman CYR"/>
          <w:bCs/>
          <w:sz w:val="27"/>
          <w:szCs w:val="27"/>
        </w:rPr>
        <w:t>Косикинский</w:t>
      </w:r>
      <w:proofErr w:type="spellEnd"/>
      <w:r w:rsidRPr="009B50BF">
        <w:rPr>
          <w:rFonts w:ascii="Times New Roman CYR" w:hAnsi="Times New Roman CYR" w:cs="Times New Roman CYR"/>
          <w:bCs/>
          <w:sz w:val="27"/>
          <w:szCs w:val="27"/>
        </w:rPr>
        <w:t xml:space="preserve"> сельсовет»</w:t>
      </w:r>
      <w:r w:rsidRPr="009B50BF">
        <w:rPr>
          <w:rFonts w:ascii="Times New Roman CYR" w:hAnsi="Times New Roman CYR" w:cs="Times New Roman CYR"/>
          <w:bCs/>
          <w:sz w:val="27"/>
          <w:szCs w:val="27"/>
        </w:rPr>
        <w:tab/>
      </w:r>
      <w:r w:rsidRPr="009B50BF">
        <w:rPr>
          <w:rFonts w:ascii="Times New Roman CYR" w:hAnsi="Times New Roman CYR" w:cs="Times New Roman CYR"/>
          <w:bCs/>
          <w:sz w:val="27"/>
          <w:szCs w:val="27"/>
        </w:rPr>
        <w:tab/>
      </w:r>
      <w:r w:rsidRPr="009B50BF">
        <w:rPr>
          <w:rFonts w:ascii="Times New Roman CYR" w:hAnsi="Times New Roman CYR" w:cs="Times New Roman CYR"/>
          <w:bCs/>
          <w:sz w:val="27"/>
          <w:szCs w:val="27"/>
        </w:rPr>
        <w:tab/>
      </w:r>
      <w:r w:rsidRPr="009B50BF">
        <w:rPr>
          <w:rFonts w:ascii="Times New Roman CYR" w:hAnsi="Times New Roman CYR" w:cs="Times New Roman CYR"/>
          <w:bCs/>
          <w:sz w:val="27"/>
          <w:szCs w:val="27"/>
        </w:rPr>
        <w:tab/>
        <w:t xml:space="preserve">В.О. </w:t>
      </w:r>
      <w:proofErr w:type="spellStart"/>
      <w:r w:rsidRPr="009B50BF">
        <w:rPr>
          <w:rFonts w:ascii="Times New Roman CYR" w:hAnsi="Times New Roman CYR" w:cs="Times New Roman CYR"/>
          <w:bCs/>
          <w:sz w:val="27"/>
          <w:szCs w:val="27"/>
        </w:rPr>
        <w:t>Бусангалиева</w:t>
      </w:r>
      <w:proofErr w:type="spellEnd"/>
      <w:r w:rsidR="0004168F" w:rsidRPr="009B50BF">
        <w:rPr>
          <w:rFonts w:ascii="Times New Roman CYR" w:hAnsi="Times New Roman CYR" w:cs="Times New Roman CYR"/>
          <w:bCs/>
          <w:sz w:val="27"/>
          <w:szCs w:val="27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15"/>
        <w:gridCol w:w="1415"/>
        <w:gridCol w:w="1415"/>
        <w:gridCol w:w="1415"/>
        <w:gridCol w:w="4245"/>
      </w:tblGrid>
      <w:tr w:rsidR="0004168F" w:rsidTr="0004168F"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4245" w:type="dxa"/>
          </w:tcPr>
          <w:p w:rsidR="0004168F" w:rsidRPr="0004168F" w:rsidRDefault="0004168F" w:rsidP="002F0CA2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proofErr w:type="gramStart"/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Утверждена</w:t>
            </w:r>
            <w:proofErr w:type="gramEnd"/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постановлением администрации</w:t>
            </w:r>
            <w:r w:rsidR="006C0B7F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МО «</w:t>
            </w:r>
            <w:proofErr w:type="spellStart"/>
            <w:r w:rsidR="006C0B7F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Косикинский</w:t>
            </w:r>
            <w:proofErr w:type="spellEnd"/>
            <w:r w:rsidR="006C0B7F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сельсовет» от</w:t>
            </w:r>
            <w:r w:rsidR="002F0CA2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01.09</w:t>
            </w:r>
            <w:r w:rsidR="00DB03E3">
              <w:rPr>
                <w:rFonts w:ascii="Times New Roman CYR" w:hAnsi="Times New Roman CYR" w:cs="Times New Roman CYR"/>
                <w:bCs/>
                <w:sz w:val="18"/>
                <w:szCs w:val="18"/>
              </w:rPr>
              <w:t>.2016 №</w:t>
            </w:r>
            <w:r w:rsidR="002F0CA2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56</w:t>
            </w:r>
            <w:r w:rsidR="00DB03E3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</w:t>
            </w:r>
          </w:p>
        </w:tc>
      </w:tr>
    </w:tbl>
    <w:p w:rsidR="0004168F" w:rsidRDefault="0004168F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CC7F90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ТЕХНОЛОГИЧЕСКАЯ СХЕМА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Раздел 1. «Общие сведения о государственной (муниципальной) услуге»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4895"/>
        <w:gridCol w:w="4394"/>
      </w:tblGrid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Значение параметра/ состояние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BB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>А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дминистрация муниципального образования «</w:t>
            </w:r>
            <w:proofErr w:type="spellStart"/>
            <w:r>
              <w:rPr>
                <w:rFonts w:ascii="Times New Roman CYR" w:hAnsi="Times New Roman CYR" w:cs="Times New Roman CYR"/>
                <w:sz w:val="23"/>
                <w:szCs w:val="23"/>
              </w:rPr>
              <w:t>Косикинский</w:t>
            </w:r>
            <w:proofErr w:type="spellEnd"/>
            <w:r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</w:t>
            </w:r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 xml:space="preserve"> </w:t>
            </w:r>
            <w:proofErr w:type="spellStart"/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>Енотаевского</w:t>
            </w:r>
            <w:proofErr w:type="spellEnd"/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 xml:space="preserve"> района Астраханской области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EC3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EC3DBC">
              <w:rPr>
                <w:rFonts w:ascii="Times New Roman CYR" w:hAnsi="Times New Roman CYR" w:cs="Times New Roman CYR"/>
                <w:sz w:val="23"/>
                <w:szCs w:val="23"/>
              </w:rPr>
              <w:t>3000100010000293080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6C0B7F" w:rsidP="009D6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6C0B7F">
              <w:rPr>
                <w:rFonts w:ascii="Times New Roman CYR" w:hAnsi="Times New Roman CYR" w:cs="Times New Roman CYR"/>
                <w:sz w:val="23"/>
                <w:szCs w:val="23"/>
              </w:rPr>
              <w:t>«Выдача документов (справок) жилищно-правого характера»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041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04168F" w:rsidP="006C0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Утвержден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постановлением администрации МО «</w:t>
            </w:r>
            <w:proofErr w:type="spellStart"/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Косикинский</w:t>
            </w:r>
            <w:proofErr w:type="spellEnd"/>
            <w:r w:rsidR="006C0B7F"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  от 10.06.2012 № 72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«Об административном регламенте администрации муниципального образования «</w:t>
            </w:r>
            <w:proofErr w:type="spellStart"/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Косикинский</w:t>
            </w:r>
            <w:proofErr w:type="spellEnd"/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  по предоставлению муниципальной услуги </w:t>
            </w:r>
            <w:r w:rsidR="006C0B7F" w:rsidRPr="006C0B7F">
              <w:rPr>
                <w:rFonts w:ascii="Times New Roman CYR" w:hAnsi="Times New Roman CYR" w:cs="Times New Roman CYR"/>
                <w:sz w:val="23"/>
                <w:szCs w:val="23"/>
              </w:rPr>
              <w:t>«Выдача документов (справок) жилищно-правого характера»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Перечень «</w:t>
            </w:r>
            <w:proofErr w:type="spellStart"/>
            <w:r>
              <w:rPr>
                <w:rFonts w:ascii="Times New Roman CYR" w:hAnsi="Times New Roman CYR" w:cs="Times New Roman CYR"/>
                <w:sz w:val="23"/>
                <w:szCs w:val="23"/>
              </w:rPr>
              <w:t>подуслуг</w:t>
            </w:r>
            <w:proofErr w:type="spellEnd"/>
            <w:r>
              <w:rPr>
                <w:rFonts w:ascii="Times New Roman CYR" w:hAnsi="Times New Roman CYR" w:cs="Times New Roman CYR"/>
                <w:sz w:val="23"/>
                <w:szCs w:val="23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9D66D1" w:rsidP="00BB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87468F" w:rsidTr="00D40348">
        <w:trPr>
          <w:trHeight w:val="548"/>
        </w:trPr>
        <w:tc>
          <w:tcPr>
            <w:tcW w:w="4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7468F" w:rsidRPr="0087468F" w:rsidRDefault="0087468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87468F">
              <w:rPr>
                <w:rFonts w:ascii="Times New Roman CYR" w:hAnsi="Times New Roman CYR" w:cs="Times New Roman CYR"/>
                <w:sz w:val="23"/>
                <w:szCs w:val="23"/>
              </w:rPr>
              <w:t>телефонная связь</w:t>
            </w:r>
          </w:p>
          <w:p w:rsidR="0087468F" w:rsidRPr="0087468F" w:rsidRDefault="0087468F" w:rsidP="0087468F">
            <w:pPr>
              <w:tabs>
                <w:tab w:val="left" w:pos="1455"/>
              </w:tabs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</w:tr>
      <w:tr w:rsidR="007C2AD4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Единый портал государственных услуг</w:t>
            </w:r>
          </w:p>
        </w:tc>
      </w:tr>
      <w:tr w:rsidR="007C2AD4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D40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Р</w:t>
            </w:r>
            <w:r w:rsidR="007C2AD4">
              <w:rPr>
                <w:rFonts w:ascii="Times New Roman CYR" w:hAnsi="Times New Roman CYR" w:cs="Times New Roman CYR"/>
                <w:sz w:val="23"/>
                <w:szCs w:val="23"/>
              </w:rPr>
              <w:t>егиональный портал государственных услуг</w:t>
            </w:r>
          </w:p>
        </w:tc>
      </w:tr>
      <w:tr w:rsidR="0087468F" w:rsidTr="0087468F">
        <w:trPr>
          <w:trHeight w:val="655"/>
        </w:trPr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7468F" w:rsidRPr="0087468F" w:rsidRDefault="00D40348" w:rsidP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О</w:t>
            </w:r>
            <w:r w:rsidR="0087468F">
              <w:rPr>
                <w:rFonts w:ascii="Times New Roman CYR" w:hAnsi="Times New Roman CYR" w:cs="Times New Roman CYR"/>
                <w:sz w:val="23"/>
                <w:szCs w:val="23"/>
              </w:rPr>
              <w:t>фициальный сайт органа местного самоуправления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4578C0">
      <w:pPr>
        <w:rPr>
          <w:rFonts w:ascii="Times New Roman CYR" w:hAnsi="Times New Roman CYR" w:cs="Times New Roman CYR"/>
          <w:b/>
          <w:bCs/>
          <w:sz w:val="28"/>
          <w:szCs w:val="28"/>
        </w:rPr>
        <w:sectPr w:rsidR="007C2AD4" w:rsidSect="00F516BF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7"/>
          <w:szCs w:val="27"/>
        </w:rPr>
        <w:t>Раздел 2. «Общие сведения о «</w:t>
      </w:r>
      <w:proofErr w:type="spellStart"/>
      <w:r>
        <w:rPr>
          <w:rFonts w:ascii="Times New Roman CYR" w:hAnsi="Times New Roman CYR" w:cs="Times New Roman CYR"/>
          <w:b/>
          <w:bCs/>
          <w:sz w:val="27"/>
          <w:szCs w:val="27"/>
        </w:rPr>
        <w:t>подуслугах</w:t>
      </w:r>
      <w:proofErr w:type="spellEnd"/>
      <w:r>
        <w:rPr>
          <w:rFonts w:ascii="Times New Roman CYR" w:hAnsi="Times New Roman CYR" w:cs="Times New Roman CYR"/>
          <w:b/>
          <w:bCs/>
          <w:sz w:val="27"/>
          <w:szCs w:val="27"/>
        </w:rPr>
        <w:t>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2"/>
        <w:gridCol w:w="1133"/>
        <w:gridCol w:w="1133"/>
        <w:gridCol w:w="1721"/>
        <w:gridCol w:w="1399"/>
        <w:gridCol w:w="1560"/>
        <w:gridCol w:w="1293"/>
        <w:gridCol w:w="1966"/>
        <w:gridCol w:w="1560"/>
        <w:gridCol w:w="1277"/>
        <w:gridCol w:w="1279"/>
      </w:tblGrid>
      <w:tr w:rsidR="007C2AD4" w:rsidTr="00614255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отказа в приеме документов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отказа в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приостановления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приостановления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Плата за предоставление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0"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обращения за получением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-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</w:tr>
      <w:tr w:rsidR="007C2AD4" w:rsidTr="00614255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DB03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</w:t>
            </w:r>
            <w:r w:rsidR="007C2AD4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аличие платы (государственной пошлины)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tabs>
                <w:tab w:val="left" w:pos="1413"/>
                <w:tab w:val="left" w:pos="1540"/>
              </w:tabs>
              <w:autoSpaceDE w:val="0"/>
              <w:autoSpaceDN w:val="0"/>
              <w:adjustRightInd w:val="0"/>
              <w:spacing w:after="0" w:line="240" w:lineRule="exact"/>
              <w:ind w:right="3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</w:tr>
      <w:tr w:rsidR="007C2AD4" w:rsidTr="00614255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11</w:t>
            </w:r>
          </w:p>
        </w:tc>
      </w:tr>
      <w:tr w:rsidR="007C2AD4" w:rsidTr="00614255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C0B7F">
            <w:pPr>
              <w:autoSpaceDE w:val="0"/>
              <w:autoSpaceDN w:val="0"/>
              <w:adjustRightInd w:val="0"/>
              <w:spacing w:after="0" w:line="240" w:lineRule="auto"/>
              <w:ind w:left="640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«Выдача документов (справок) жилищно-правого характера»</w:t>
            </w:r>
          </w:p>
        </w:tc>
      </w:tr>
      <w:tr w:rsidR="00614255" w:rsidTr="00614255">
        <w:trPr>
          <w:trHeight w:val="254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  <w:r w:rsidR="00614255" w:rsidRPr="00614255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более 5</w:t>
            </w:r>
            <w:r w:rsidR="00614255" w:rsidRPr="00614255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</w:t>
            </w:r>
            <w:r w:rsidRPr="00EC3DB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есоблюдение установленных условий признания действительности усиленной квалифицированной электронной подписи заявителя, использованной при обращении за получением муниципальной услуги (в случае обращения за предоставлением муниципальной услуги в электронном виде).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</w:t>
            </w:r>
            <w:r w:rsidR="0061425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CC7F9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--------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DBC" w:rsidRPr="00614255" w:rsidRDefault="00EC3DBC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------</w:t>
            </w:r>
          </w:p>
          <w:p w:rsidR="00614255" w:rsidRPr="00614255" w:rsidRDefault="00614255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 w:rsidP="00EC3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Устно</w:t>
            </w:r>
            <w:r w:rsidRPr="00EC3DB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, письменно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, или в</w:t>
            </w:r>
            <w:r w:rsidRPr="00EC3DB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электронной форме.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81C" w:rsidRPr="0055281C" w:rsidRDefault="002F0CA2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</w:t>
            </w:r>
            <w:r w:rsidR="0055281C" w:rsidRPr="0055281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ыдача документов (справки  либо уведомления) под роспись (в случае выдачи документа заявителю лично);</w:t>
            </w:r>
          </w:p>
          <w:p w:rsidR="0055281C" w:rsidRPr="0055281C" w:rsidRDefault="002F0CA2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</w:t>
            </w:r>
            <w:r w:rsidR="0055281C" w:rsidRPr="0055281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аправление заявителю документа (справки либо уведомления) по почте, в </w:t>
            </w:r>
            <w:proofErr w:type="spellStart"/>
            <w:r w:rsidR="0055281C" w:rsidRPr="0055281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т</w:t>
            </w:r>
            <w:proofErr w:type="gramStart"/>
            <w:r w:rsidR="0055281C" w:rsidRPr="0055281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.ч</w:t>
            </w:r>
            <w:proofErr w:type="spellEnd"/>
            <w:proofErr w:type="gramEnd"/>
            <w:r w:rsidR="0055281C" w:rsidRPr="0055281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электронной.</w:t>
            </w:r>
          </w:p>
          <w:p w:rsidR="00614255" w:rsidRPr="00614255" w:rsidRDefault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4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</w:p>
    <w:p w:rsidR="007C2AD4" w:rsidRDefault="007C2AD4" w:rsidP="002F0CA2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3. «Сведения о заявителях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2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7C2AD4" w:rsidTr="00DD193C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Категории лиц, имеющих право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Документ, под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softHyphen/>
              <w:t>тверждающий правомочие заявителя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соответствующей категории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Наличие возможности подачи заявления на предоставление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7C2AD4" w:rsidTr="00DD193C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</w:tr>
      <w:tr w:rsidR="007C2AD4" w:rsidTr="00DD193C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C0B7F">
            <w:pPr>
              <w:autoSpaceDE w:val="0"/>
              <w:autoSpaceDN w:val="0"/>
              <w:adjustRightInd w:val="0"/>
              <w:spacing w:after="0" w:line="240" w:lineRule="auto"/>
              <w:ind w:left="632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«Выдача документов (справок) жилищно-правого характера»</w:t>
            </w:r>
          </w:p>
        </w:tc>
      </w:tr>
      <w:tr w:rsidR="00E06B34" w:rsidTr="00C7373F">
        <w:trPr>
          <w:trHeight w:val="2881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7F0C8A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Default="00DB03E3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Ф</w:t>
            </w:r>
            <w:r w:rsidR="00E06B34" w:rsidRPr="0055281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изические лица, ведущие личное подсобное хозяйство,</w:t>
            </w:r>
            <w:r w:rsidR="00E06B3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</w:p>
          <w:p w:rsidR="00E06B34" w:rsidRDefault="00E06B34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Pr="0055281C" w:rsidRDefault="00E06B34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Default="00E06B34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Default="00E06B34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Default="00E06B34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Default="00E06B34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Default="00E06B34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Default="00E06B34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Pr="0055281C" w:rsidRDefault="00E06B34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Default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Паспорт</w:t>
            </w:r>
          </w:p>
          <w:p w:rsidR="00E06B34" w:rsidRPr="007F0C8A" w:rsidRDefault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7F0C8A" w:rsidRDefault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87468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 не должны содержать подчистки либо приписки, зачеркнутые слова иные не оговоренные в них исправления, а также серьезных повреждений, не позволяющих однозначно истолковать их содержание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7F0C8A" w:rsidRDefault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Default="00E06B34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Ф</w:t>
            </w: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изические 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лица;</w:t>
            </w: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 </w:t>
            </w:r>
          </w:p>
          <w:p w:rsidR="00E06B34" w:rsidRDefault="00E06B34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E06B34" w:rsidRPr="00E56067" w:rsidRDefault="00E06B34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</w:t>
            </w:r>
          </w:p>
          <w:p w:rsidR="00E06B34" w:rsidRDefault="00E06B34" w:rsidP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Pr="00E06B34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E06B34" w:rsidRPr="00E06B34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E06B34" w:rsidRPr="00E06B34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E06B34" w:rsidRPr="00E06B34" w:rsidRDefault="00E06B34" w:rsidP="00E06B34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E56067" w:rsidRDefault="00E06B34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До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кумент</w:t>
            </w:r>
            <w:proofErr w:type="gramEnd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удостоверяющий личность</w:t>
            </w:r>
          </w:p>
          <w:p w:rsidR="00E06B34" w:rsidRDefault="00E06B34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E06B34" w:rsidRPr="00E56067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Default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 соответствии с </w:t>
            </w:r>
            <w:r w:rsidR="00E06B34" w:rsidRPr="00C859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законодательством Российской Федерации</w:t>
            </w:r>
          </w:p>
          <w:p w:rsidR="00E06B34" w:rsidRPr="00E06B34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</w:pPr>
          </w:p>
          <w:p w:rsidR="00E06B34" w:rsidRPr="00E06B34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</w:pPr>
          </w:p>
          <w:p w:rsidR="00E06B34" w:rsidRPr="00E06B34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</w:pPr>
          </w:p>
          <w:p w:rsidR="00E06B34" w:rsidRPr="00E06B34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</w:pPr>
          </w:p>
        </w:tc>
      </w:tr>
      <w:tr w:rsidR="002651B4" w:rsidTr="00C7373F">
        <w:trPr>
          <w:trHeight w:val="303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Pr="007F0C8A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Pr="0055281C" w:rsidRDefault="00DB03E3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Ф</w:t>
            </w:r>
            <w:proofErr w:type="spellStart"/>
            <w:r w:rsidR="002651B4" w:rsidRPr="0055281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изические</w:t>
            </w:r>
            <w:proofErr w:type="spellEnd"/>
            <w:r w:rsidR="003245D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и юридические</w:t>
            </w:r>
            <w:r w:rsidR="002651B4" w:rsidRPr="0055281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</w:t>
            </w:r>
          </w:p>
          <w:p w:rsidR="002651B4" w:rsidRPr="007F0C8A" w:rsidRDefault="002651B4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Default="00E06B34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Паспорт</w:t>
            </w:r>
          </w:p>
          <w:p w:rsid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Доверенность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Pr="00DD193C" w:rsidRDefault="00E06B34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cyan"/>
              </w:rPr>
            </w:pPr>
            <w:r w:rsidRPr="00E06B3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 не должны содержать подчистки либо приписки, зачеркнутые слова иные не оговоренные в них исправления, а также серьезных повреждений, не позволяющих однозначно истолковать их содержание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Default="00E06B34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Pr="00E56067" w:rsidRDefault="00E06B34" w:rsidP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Физические и </w:t>
            </w:r>
            <w:r w:rsidRPr="00E06B34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</w:t>
            </w:r>
            <w:r w:rsidRPr="00E06B34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окумент</w:t>
            </w:r>
            <w:proofErr w:type="gramEnd"/>
            <w:r w:rsidRPr="00E06B34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удостоверяющий личность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;</w:t>
            </w:r>
          </w:p>
          <w:p w:rsid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E06B34" w:rsidRP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E06B34" w:rsidRP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</w:t>
            </w:r>
            <w:r w:rsidRPr="00E06B34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оверенность</w:t>
            </w:r>
          </w:p>
          <w:p w:rsidR="002651B4" w:rsidRDefault="002651B4" w:rsidP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E06B3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 </w:t>
            </w:r>
            <w:r w:rsidR="00DB03E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соответствии с </w:t>
            </w:r>
            <w:r w:rsidRPr="00E06B3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законодательством Российской Федерации</w:t>
            </w:r>
          </w:p>
          <w:p w:rsidR="002651B4" w:rsidRDefault="002651B4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2F0CA2" w:rsidRDefault="002F0CA2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06B34" w:rsidRPr="00E06B34" w:rsidRDefault="00E06B34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Доверенность заверенная нотариально</w:t>
            </w:r>
          </w:p>
        </w:tc>
      </w:tr>
    </w:tbl>
    <w:p w:rsidR="00C7373F" w:rsidRDefault="00C7373F" w:rsidP="007C2AD4">
      <w:pPr>
        <w:keepNext/>
        <w:keepLines/>
        <w:autoSpaceDE w:val="0"/>
        <w:autoSpaceDN w:val="0"/>
        <w:adjustRightInd w:val="0"/>
        <w:spacing w:after="306" w:line="270" w:lineRule="exact"/>
        <w:ind w:left="2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2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Раздел 4. «Документы, предоставляемые заявителем для получения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346" w:type="dxa"/>
        <w:jc w:val="center"/>
        <w:tblInd w:w="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"/>
        <w:gridCol w:w="1704"/>
        <w:gridCol w:w="3115"/>
        <w:gridCol w:w="2837"/>
        <w:gridCol w:w="1560"/>
        <w:gridCol w:w="1699"/>
        <w:gridCol w:w="1704"/>
        <w:gridCol w:w="2237"/>
      </w:tblGrid>
      <w:tr w:rsidR="007C2AD4" w:rsidTr="002A314F">
        <w:trPr>
          <w:trHeight w:val="1517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4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Наименования документов, которые предоставляет заявитель для получения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Образец документа/заполнения документа</w:t>
            </w:r>
          </w:p>
        </w:tc>
      </w:tr>
      <w:tr w:rsidR="007C2AD4" w:rsidTr="002A314F">
        <w:trPr>
          <w:trHeight w:val="25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</w:tr>
      <w:tr w:rsidR="007C2AD4" w:rsidRPr="00E06B34" w:rsidTr="002A314F">
        <w:trPr>
          <w:trHeight w:val="250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C0B7F">
            <w:pPr>
              <w:autoSpaceDE w:val="0"/>
              <w:autoSpaceDN w:val="0"/>
              <w:adjustRightInd w:val="0"/>
              <w:spacing w:after="0" w:line="240" w:lineRule="auto"/>
              <w:ind w:left="638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«Выдача документов (справок) жилищно-правого характера»</w:t>
            </w:r>
          </w:p>
        </w:tc>
      </w:tr>
      <w:tr w:rsidR="001B6810" w:rsidRPr="00E06B34" w:rsidTr="002A314F">
        <w:trPr>
          <w:trHeight w:val="250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810" w:rsidRPr="006C0B7F" w:rsidRDefault="008F5115">
            <w:pPr>
              <w:autoSpaceDE w:val="0"/>
              <w:autoSpaceDN w:val="0"/>
              <w:adjustRightInd w:val="0"/>
              <w:spacing w:after="0" w:line="240" w:lineRule="auto"/>
              <w:ind w:left="6380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По всем видам услуг</w:t>
            </w:r>
          </w:p>
        </w:tc>
      </w:tr>
      <w:tr w:rsidR="007C2AD4" w:rsidTr="002A314F">
        <w:trPr>
          <w:trHeight w:val="25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CA0" w:rsidRPr="006F1CA0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1</w:t>
            </w:r>
            <w:r w:rsidR="00DB03E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  <w:r w:rsidR="006F1CA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Заявление </w:t>
            </w:r>
          </w:p>
          <w:p w:rsidR="0064090B" w:rsidRDefault="0064090B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P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2F0CA2">
              <w:rPr>
                <w:rFonts w:ascii="Times New Roman" w:hAnsi="Times New Roman"/>
                <w:sz w:val="20"/>
                <w:szCs w:val="20"/>
              </w:rPr>
              <w:t>2</w:t>
            </w:r>
            <w:r w:rsidR="00DB03E3" w:rsidRPr="002F0CA2">
              <w:rPr>
                <w:rFonts w:ascii="Times New Roman" w:hAnsi="Times New Roman"/>
                <w:sz w:val="20"/>
                <w:szCs w:val="20"/>
              </w:rPr>
              <w:t>.</w:t>
            </w:r>
            <w:r w:rsidRPr="002F0CA2">
              <w:rPr>
                <w:rFonts w:ascii="Times New Roman" w:hAnsi="Times New Roman"/>
                <w:sz w:val="20"/>
                <w:szCs w:val="20"/>
              </w:rPr>
              <w:t>Согласие всех членов семьи на обработку персональных данных</w:t>
            </w:r>
          </w:p>
          <w:p w:rsidR="0064090B" w:rsidRDefault="0064090B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F1CA0" w:rsidRPr="006F1CA0" w:rsidRDefault="006F1CA0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F1CA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  <w:p w:rsidR="007C2AD4" w:rsidRPr="00C859AB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E48" w:rsidRDefault="00DB03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1.</w:t>
            </w:r>
            <w:r w:rsidR="0064090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</w:t>
            </w:r>
            <w:r w:rsidR="00425E48"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аявление</w:t>
            </w:r>
          </w:p>
          <w:p w:rsidR="00E708CA" w:rsidRPr="00425E48" w:rsidRDefault="00E708CA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4090B" w:rsidRDefault="0064090B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4090B" w:rsidRPr="002F0CA2" w:rsidRDefault="00586DFD" w:rsidP="00640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Согласия заполняется в администрации муниципального обра</w:t>
            </w:r>
            <w:r w:rsidR="002F0CA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зования «</w:t>
            </w:r>
            <w:proofErr w:type="spellStart"/>
            <w:r w:rsidR="002F0CA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Косикинский</w:t>
            </w:r>
            <w:proofErr w:type="spellEnd"/>
            <w:r w:rsidR="002F0CA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сельсовет», подписывается лично гражданином согласным на обработку персональных данных в связи в обращением в администрацию за предоставлением муниципальных услуг</w:t>
            </w:r>
            <w:proofErr w:type="gram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425E48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lastRenderedPageBreak/>
              <w:t xml:space="preserve"> </w:t>
            </w:r>
            <w:r w:rsidR="00DC3F5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  <w:r w:rsidR="00DB03E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.З</w:t>
            </w:r>
            <w:r w:rsidR="00AB07B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аявление в 2-х экземплярах 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64090B" w:rsidRDefault="0064090B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64090B" w:rsidRDefault="0064090B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64090B" w:rsidRDefault="0064090B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Pr="00C859AB" w:rsidRDefault="00E708CA" w:rsidP="00E70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DB03E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1.Н</w:t>
            </w:r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9D2" w:rsidRPr="00D159D2" w:rsidRDefault="00DB03E3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</w:t>
            </w:r>
            <w:r w:rsidR="00D159D2"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Письменное заявление составляется на русском языке рукописным или машинописным способом и в обязательном порядке должно содержать:</w:t>
            </w:r>
          </w:p>
          <w:p w:rsidR="00D159D2" w:rsidRPr="00D159D2" w:rsidRDefault="002F0CA2" w:rsidP="002F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="00D159D2"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наименование администрации муниципального образования;</w:t>
            </w:r>
          </w:p>
          <w:p w:rsidR="00D159D2" w:rsidRPr="00D159D2" w:rsidRDefault="002F0CA2" w:rsidP="002F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="00D159D2"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предмет обращения;</w:t>
            </w:r>
          </w:p>
          <w:p w:rsidR="00D159D2" w:rsidRPr="00D159D2" w:rsidRDefault="00C7373F" w:rsidP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="00D159D2"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фамилию, имя, отчество (последнее – при наличии) заявителя или его представителя;</w:t>
            </w:r>
          </w:p>
          <w:p w:rsidR="00D159D2" w:rsidRPr="00D159D2" w:rsidRDefault="00C7373F" w:rsidP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="00D159D2"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почтовый адрес, если сведения должны быть направлены заявителю почтой;</w:t>
            </w:r>
          </w:p>
          <w:p w:rsidR="00D159D2" w:rsidRPr="00D159D2" w:rsidRDefault="00C7373F" w:rsidP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="00D159D2"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контактный телефон (при его наличии);</w:t>
            </w:r>
          </w:p>
          <w:p w:rsidR="00D159D2" w:rsidRPr="00D159D2" w:rsidRDefault="00C7373F" w:rsidP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="00D159D2"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личную подпись заявителя;</w:t>
            </w:r>
          </w:p>
          <w:p w:rsidR="0064090B" w:rsidRDefault="00D159D2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дату написания.</w:t>
            </w:r>
          </w:p>
          <w:p w:rsidR="00D159D2" w:rsidRPr="00D159D2" w:rsidRDefault="00D159D2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В случае </w:t>
            </w:r>
            <w:r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lastRenderedPageBreak/>
              <w:t xml:space="preserve">направления документов,  в электронной форме </w:t>
            </w:r>
          </w:p>
          <w:p w:rsidR="00D159D2" w:rsidRPr="00D159D2" w:rsidRDefault="00D159D2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 заявление подписывается простой электронной подписью, допускается подписание заявления усиленной квалифицированной электронной подписью.</w:t>
            </w:r>
          </w:p>
          <w:p w:rsidR="007C2AD4" w:rsidRPr="00C859AB" w:rsidRDefault="007C2AD4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DB03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lastRenderedPageBreak/>
              <w:t>1.</w:t>
            </w:r>
            <w:r w:rsidR="00425E48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Форма </w:t>
            </w:r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документ</w:t>
            </w:r>
            <w:proofErr w:type="gramStart"/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а</w:t>
            </w:r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(</w:t>
            </w:r>
            <w:proofErr w:type="gramEnd"/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заявление)</w:t>
            </w:r>
            <w:r w:rsidR="00AB07B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</w:t>
            </w:r>
            <w:r w:rsidR="00425E48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прикладывается к </w:t>
            </w:r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настоящей  технологической</w:t>
            </w:r>
            <w:r w:rsidR="00425E48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схеме</w:t>
            </w:r>
            <w:r w:rsidR="004578C0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(приложение № 1)</w:t>
            </w: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Pr="00C859AB" w:rsidRDefault="00DB03E3" w:rsidP="002F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2F0CA2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2.</w:t>
            </w:r>
            <w:r w:rsidR="00DC3F53" w:rsidRPr="002F0CA2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Форма документ</w:t>
            </w:r>
            <w:proofErr w:type="gramStart"/>
            <w:r w:rsidR="00DC3F53" w:rsidRPr="002F0CA2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а(</w:t>
            </w:r>
            <w:proofErr w:type="gramEnd"/>
            <w:r w:rsidR="00DC3F53" w:rsidRPr="002F0CA2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Согласие) прикладывается к настоящей  техно</w:t>
            </w:r>
            <w:r w:rsidR="00586DFD" w:rsidRPr="002F0CA2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логической схеме (приложение № 1</w:t>
            </w:r>
            <w:r w:rsidR="002F0CA2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  <w:r w:rsidR="00DC3F53" w:rsidRPr="002F0CA2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FC3" w:rsidRP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lastRenderedPageBreak/>
              <w:t>1Образец</w:t>
            </w:r>
            <w:r w:rsidRPr="00EC4FC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документ</w:t>
            </w:r>
            <w:proofErr w:type="gramStart"/>
            <w:r w:rsidRPr="00EC4FC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а(</w:t>
            </w:r>
            <w:proofErr w:type="gramEnd"/>
            <w:r w:rsidRPr="00EC4FC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заявление) прикладывается к настоящей  технологической схеме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(приложение № 2</w:t>
            </w:r>
            <w:r w:rsidRPr="00EC4FC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)</w:t>
            </w: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4578C0" w:rsidRPr="00C859AB" w:rsidRDefault="004578C0" w:rsidP="00586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</w:tr>
      <w:tr w:rsidR="008F5115" w:rsidTr="002A314F">
        <w:trPr>
          <w:trHeight w:val="250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115" w:rsidRPr="008F5115" w:rsidRDefault="00AA7BFC" w:rsidP="00AA7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lastRenderedPageBreak/>
              <w:t>При получении с</w:t>
            </w:r>
            <w:r w:rsidR="008F5115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правк</w:t>
            </w:r>
            <w:r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и</w:t>
            </w:r>
            <w:r w:rsidR="008F5115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о месте регистрации</w:t>
            </w:r>
          </w:p>
        </w:tc>
      </w:tr>
      <w:tr w:rsidR="002A314F" w:rsidTr="00062CE3">
        <w:trPr>
          <w:trHeight w:val="301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C859AB" w:rsidRDefault="00062CE3" w:rsidP="00062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062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062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062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062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D159D2" w:rsidRDefault="00062CE3" w:rsidP="00062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062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062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8</w:t>
            </w:r>
          </w:p>
        </w:tc>
      </w:tr>
      <w:tr w:rsidR="002A314F" w:rsidTr="00C7373F">
        <w:trPr>
          <w:trHeight w:val="765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2A314F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удостоверяющий личность</w:t>
            </w:r>
          </w:p>
          <w:p w:rsidR="002A314F" w:rsidRDefault="002A314F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="002A314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аспорт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AA7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Pr="00AA7BFC" w:rsidRDefault="00062CE3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Оригинал</w:t>
            </w:r>
            <w:r w:rsidR="00AA7BFC" w:rsidRPr="00AA7B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A7BFC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AA7BFC" w:rsidRPr="00AA7BF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окументы могут быть предоставлены в виде нотариально заверенных копий;</w:t>
            </w:r>
          </w:p>
          <w:p w:rsidR="002A314F" w:rsidRPr="00AA7BFC" w:rsidRDefault="002A31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D159D2" w:rsidRDefault="00062CE3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062CE3" w:rsidRDefault="00AA7BFC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AA7BF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8F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  <w:tr w:rsidR="002A314F" w:rsidTr="00C7373F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="002A314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равоустанавливающий 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</w:t>
            </w:r>
            <w:r w:rsidR="002A314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омовая книга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AA7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</w:t>
            </w:r>
            <w:r w:rsidR="00062CE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Оригинал</w:t>
            </w:r>
          </w:p>
          <w:p w:rsidR="00AA7BFC" w:rsidRPr="00AA7BFC" w:rsidRDefault="00AA7BFC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</w:t>
            </w:r>
            <w:r w:rsidR="007750D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Копии</w:t>
            </w:r>
          </w:p>
          <w:p w:rsidR="00AA7BFC" w:rsidRPr="00AA7BFC" w:rsidRDefault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CE3" w:rsidRDefault="00AA7BFC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</w:t>
            </w:r>
            <w:proofErr w:type="gramStart"/>
            <w:r w:rsidR="00062CE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Заверенный</w:t>
            </w:r>
            <w:proofErr w:type="gramEnd"/>
            <w:r w:rsidR="00062CE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печатью органом выдавшем домовую книгу</w:t>
            </w:r>
          </w:p>
          <w:p w:rsidR="007750DD" w:rsidRP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lastRenderedPageBreak/>
              <w:t>2.Н</w:t>
            </w:r>
            <w:r w:rsidRPr="007750D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отариально заверенны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е</w:t>
            </w:r>
            <w:r w:rsidR="000D6EB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копии</w:t>
            </w:r>
          </w:p>
          <w:p w:rsidR="007750DD" w:rsidRPr="00D159D2" w:rsidRDefault="007750DD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062CE3" w:rsidRDefault="00062C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8F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  <w:tr w:rsidR="00062CE3" w:rsidTr="00062CE3">
        <w:trPr>
          <w:trHeight w:val="403"/>
          <w:jc w:val="center"/>
        </w:trPr>
        <w:tc>
          <w:tcPr>
            <w:tcW w:w="1534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CE3" w:rsidRPr="00062CE3" w:rsidRDefault="00AA7BFC" w:rsidP="00AA7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lastRenderedPageBreak/>
              <w:t>При получении с</w:t>
            </w:r>
            <w:r w:rsidR="00062CE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правк</w:t>
            </w:r>
            <w:r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и</w:t>
            </w:r>
            <w:r w:rsidR="00062CE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</w:t>
            </w:r>
            <w:r w:rsidR="00062CE3" w:rsidRPr="00062CE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о составе семьи,  совместном проживании,  нахождении на иждивении, ЛПХ</w:t>
            </w:r>
          </w:p>
        </w:tc>
      </w:tr>
      <w:tr w:rsidR="007750DD" w:rsidTr="007750DD">
        <w:trPr>
          <w:trHeight w:val="27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Pr="00C859AB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Pr="00AA7BFC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P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Pr="00AA7BFC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8</w:t>
            </w:r>
          </w:p>
        </w:tc>
      </w:tr>
      <w:tr w:rsidR="00062CE3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CE3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Pr="00AA7BFC" w:rsidRDefault="00AA7BFC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 w:rsidRPr="00AA7BF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ы</w:t>
            </w:r>
            <w:proofErr w:type="gramEnd"/>
            <w:r w:rsidRPr="00AA7BF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веряющие </w:t>
            </w:r>
            <w:r w:rsidRPr="00AA7BF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личность</w:t>
            </w:r>
          </w:p>
          <w:p w:rsidR="00062CE3" w:rsidRDefault="00062CE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CE3" w:rsidRDefault="00AA7BFC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Паспорта всех совершеннолетних членов семьи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видетельства о рождении несовершеннолетних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Default="00AA7BFC" w:rsidP="00AA7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P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7750D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1.Оригинал</w:t>
            </w:r>
          </w:p>
          <w:p w:rsidR="007750DD" w:rsidRP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750D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  <w:p w:rsidR="00062CE3" w:rsidRPr="00AA7BFC" w:rsidRDefault="00062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CE3" w:rsidRDefault="007750DD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</w:t>
            </w:r>
            <w:r w:rsidR="00AA7BFC" w:rsidRPr="00AA7BF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  <w:p w:rsidR="007750DD" w:rsidRDefault="007750DD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2.Нотариально заверенные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CE3" w:rsidRDefault="00AA7BFC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AA7BF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CE3" w:rsidRDefault="00AA7BFC" w:rsidP="008F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  <w:tr w:rsidR="00AA7BFC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Pr="00AA7BFC" w:rsidRDefault="007750DD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Правоустанавливающий 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Default="007750DD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Документ на </w:t>
            </w:r>
            <w:r w:rsidR="000D6EB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домовладение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Default="000D6EB3" w:rsidP="00AA7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1.Оригинал</w:t>
            </w:r>
          </w:p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  <w:p w:rsidR="000D6EB3" w:rsidRDefault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 Наличие печати, подписей, даты выдачи</w:t>
            </w:r>
          </w:p>
          <w:p w:rsidR="000D6EB3" w:rsidRPr="00AA7BFC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 Нотариально заверенная копия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Pr="00AA7BFC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Default="000D6EB3" w:rsidP="008F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  <w:tr w:rsidR="000D6EB3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Правоустанавливающий 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Домовая книга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1.Оригинал</w:t>
            </w:r>
          </w:p>
          <w:p w:rsidR="000D6EB3" w:rsidRPr="00AA7BFC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  <w:p w:rsidR="000D6EB3" w:rsidRPr="00AA7BFC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Заверенный</w:t>
            </w:r>
            <w:proofErr w:type="gramEnd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печатью органом выдавшем домовую книгу</w:t>
            </w:r>
            <w:r w:rsidR="00DB03E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.</w:t>
            </w:r>
            <w:r w:rsidR="00D7508D" w:rsidRPr="00D750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7508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Сведения </w:t>
            </w:r>
            <w:r w:rsidR="00D7508D" w:rsidRPr="00D7508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 </w:t>
            </w:r>
            <w:proofErr w:type="gramStart"/>
            <w:r w:rsidR="00D7508D" w:rsidRPr="00D7508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</w:t>
            </w:r>
            <w:proofErr w:type="gramEnd"/>
            <w:r w:rsidR="00D7508D" w:rsidRPr="00D7508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всех зарегистрированных гражданах на данный мом</w:t>
            </w:r>
            <w:r w:rsidR="00D7508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ент в домовладении или квартире должны быть занесены в домовую книгу.</w:t>
            </w:r>
          </w:p>
          <w:p w:rsidR="000D6EB3" w:rsidRPr="007750DD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2.Н</w:t>
            </w:r>
            <w:r w:rsidRPr="007750D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отариально заверенны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е копии</w:t>
            </w:r>
          </w:p>
          <w:p w:rsidR="000D6EB3" w:rsidRPr="00D159D2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62CE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  <w:tr w:rsidR="000D6EB3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D6EB3" w:rsidRDefault="000D6EB3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</w:t>
            </w: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видетельство о регистрации брака (расторжение брака</w:t>
            </w:r>
            <w:proofErr w:type="gramEnd"/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</w:t>
            </w: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видетельство о регистрации брака (расторжение брака</w:t>
            </w:r>
            <w:proofErr w:type="gram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1.Оригинал</w:t>
            </w:r>
          </w:p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0D6EB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1.В соответствии с законодательством РФ</w:t>
            </w:r>
          </w:p>
          <w:p w:rsid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0D6EB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2.Нотариально заверенные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  <w:tr w:rsidR="000D6EB3" w:rsidTr="000D6EB3">
        <w:trPr>
          <w:trHeight w:val="416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0D6EB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При получении справки об иждивении детей-студентов, обуч</w:t>
            </w:r>
            <w:r w:rsidR="00EC3030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ающихся на очной форме обучения</w:t>
            </w:r>
          </w:p>
        </w:tc>
      </w:tr>
      <w:tr w:rsidR="000D6EB3" w:rsidTr="000D6EB3">
        <w:trPr>
          <w:trHeight w:val="281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C859AB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8</w:t>
            </w:r>
          </w:p>
        </w:tc>
      </w:tr>
      <w:tr w:rsidR="000D6EB3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удостоверяющие личность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Паспорт заявителя</w:t>
            </w:r>
            <w:r w:rsid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</w:t>
            </w:r>
          </w:p>
          <w:p w:rsid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Паспорт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1.Оригинал</w:t>
            </w:r>
          </w:p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1.В соответствии с законодательством РФ</w:t>
            </w:r>
          </w:p>
          <w:p w:rsidR="000D6EB3" w:rsidRPr="000D6EB3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2.Нотариально заверенные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EC3030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</w:t>
            </w:r>
          </w:p>
        </w:tc>
      </w:tr>
      <w:tr w:rsidR="00EC3030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Справка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</w:t>
            </w: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правка из учебного учреждения об обучении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0D6EB3" w:rsidRDefault="00EC3030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Оригинал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Наличие печати, подписи, штампа с номером и датой регистрации справки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  <w:tr w:rsidR="00EC3030" w:rsidTr="00EC3030">
        <w:trPr>
          <w:trHeight w:val="361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EC3030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lastRenderedPageBreak/>
              <w:t>При получении справки о воспитании детей до достижения восьмилетнего возраста</w:t>
            </w:r>
          </w:p>
        </w:tc>
      </w:tr>
      <w:tr w:rsidR="00EC3030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Правоустанавливающий 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Домовая книга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1.Оригинал</w:t>
            </w:r>
          </w:p>
          <w:p w:rsidR="00EC3030" w:rsidRPr="00AA7BFC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  <w:p w:rsidR="00EC3030" w:rsidRPr="00AA7BFC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Заверенный</w:t>
            </w:r>
            <w:proofErr w:type="gramEnd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печатью органом выдавшем домовую книгу</w:t>
            </w:r>
          </w:p>
          <w:p w:rsidR="00EC3030" w:rsidRPr="007750DD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2.Н</w:t>
            </w:r>
            <w:r w:rsidRPr="007750D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отариально заверенны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е копии</w:t>
            </w:r>
          </w:p>
          <w:p w:rsidR="00EC3030" w:rsidRPr="00D159D2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062CE3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  <w:tr w:rsidR="00EC3030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удостоверяющие личность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Паспорт заявителя</w:t>
            </w:r>
          </w:p>
          <w:p w:rsid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аспорта, свидетельств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</w:t>
            </w: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о рождении детей, свидетельств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</w:t>
            </w: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об усыновлении (удочерении), решение суда о признании членом семьи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1.Оригинал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ы</w:t>
            </w:r>
          </w:p>
          <w:p w:rsidR="00EC3030" w:rsidRP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  <w:p w:rsidR="00EC3030" w:rsidRDefault="00EC3030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1.В соответствии с законодательством РФ</w:t>
            </w:r>
          </w:p>
          <w:p w:rsid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2.Нотариально заверенные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</w:t>
            </w:r>
          </w:p>
        </w:tc>
      </w:tr>
      <w:tr w:rsidR="00EC3030" w:rsidTr="00EC3030">
        <w:trPr>
          <w:trHeight w:val="363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EC3030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При получении справки об осуществлении ухода за инвалидом</w:t>
            </w:r>
            <w:r w:rsidRPr="00EC3030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</w:rPr>
              <w:t>:</w:t>
            </w:r>
          </w:p>
        </w:tc>
      </w:tr>
      <w:tr w:rsidR="00EC3030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C859AB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8</w:t>
            </w:r>
          </w:p>
        </w:tc>
      </w:tr>
      <w:tr w:rsidR="0045544E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45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удостоверяющие личность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Паспорт заявителя</w:t>
            </w:r>
          </w:p>
          <w:p w:rsidR="0045544E" w:rsidRDefault="0045544E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аспорт гражданина, за кем будет осуществляться уход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1.Оригинал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ы</w:t>
            </w:r>
          </w:p>
          <w:p w:rsidR="0045544E" w:rsidRDefault="0045544E" w:rsidP="0045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1.В соответствии с законодательством РФ</w:t>
            </w:r>
          </w:p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</w:t>
            </w:r>
          </w:p>
        </w:tc>
      </w:tr>
      <w:tr w:rsidR="0045544E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Справка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5544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справка МСЭ или ВТЭК инвалида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1.Оригинал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ы</w:t>
            </w:r>
          </w:p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1.В соответствии с законодательством РФ</w:t>
            </w:r>
          </w:p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2.Нотариально заверенные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</w:t>
            </w:r>
          </w:p>
        </w:tc>
      </w:tr>
      <w:tr w:rsidR="0045544E" w:rsidTr="0045544E">
        <w:trPr>
          <w:trHeight w:val="325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45544E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При получении  справки о наличии, постановке, снятии скота</w:t>
            </w:r>
          </w:p>
        </w:tc>
      </w:tr>
      <w:tr w:rsidR="0045544E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удостоверяющие личность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Паспорт заявителя</w:t>
            </w:r>
          </w:p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аспорт гражданина, за кем будет осуществляться уход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.Оригинал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ы</w:t>
            </w:r>
          </w:p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</w:t>
            </w:r>
          </w:p>
        </w:tc>
      </w:tr>
      <w:tr w:rsidR="0045544E" w:rsidTr="0045544E">
        <w:trPr>
          <w:trHeight w:val="403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45544E" w:rsidRDefault="0045544E" w:rsidP="00455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45544E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При получении справки о наличии земельного участка и домовладения (квартиры)</w:t>
            </w:r>
          </w:p>
        </w:tc>
      </w:tr>
      <w:tr w:rsidR="0045544E" w:rsidTr="00C45533">
        <w:trPr>
          <w:trHeight w:val="303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C859AB" w:rsidRDefault="0045544E" w:rsidP="00455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455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45544E" w:rsidRDefault="0045544E" w:rsidP="00455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8</w:t>
            </w:r>
          </w:p>
        </w:tc>
      </w:tr>
      <w:tr w:rsidR="0045544E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45544E" w:rsidRDefault="0045544E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Паспорт заявителя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Оригинал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45544E" w:rsidRDefault="0045544E" w:rsidP="0045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5544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</w:t>
            </w:r>
          </w:p>
        </w:tc>
      </w:tr>
      <w:tr w:rsidR="00C45533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Пр</w:t>
            </w:r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авоустанавливающие</w:t>
            </w:r>
            <w:proofErr w:type="spellEnd"/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документы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равоустанавливающие документы на недвижимое имущество и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документы на земельный участок (договор, свидетельство о гос. регистрации права и т.п.)</w:t>
            </w:r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1.Оригиналы</w:t>
            </w:r>
          </w:p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2.Копии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45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1. Наличие печати, подписей, даты </w:t>
            </w:r>
            <w:proofErr w:type="spellStart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выдачи</w:t>
            </w:r>
            <w:proofErr w:type="gramStart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егистрации</w:t>
            </w:r>
            <w:proofErr w:type="spellEnd"/>
          </w:p>
          <w:p w:rsidR="00C45533" w:rsidRPr="0045544E" w:rsidRDefault="00C45533" w:rsidP="0045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 Копии нотариально заверенные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  <w:tr w:rsidR="00C45533" w:rsidTr="00C45533">
        <w:trPr>
          <w:trHeight w:val="405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P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C4553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При получении акта обследования жилищно-бытовых условий:</w:t>
            </w:r>
          </w:p>
        </w:tc>
      </w:tr>
      <w:tr w:rsidR="00C45533" w:rsidTr="00C45533">
        <w:trPr>
          <w:trHeight w:val="279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Pr="00C859AB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lastRenderedPageBreak/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45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8</w:t>
            </w:r>
          </w:p>
        </w:tc>
      </w:tr>
      <w:tr w:rsidR="00C45533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Документы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удостоверяющие личность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Паспорт заявителя, п</w:t>
            </w:r>
            <w:proofErr w:type="spellStart"/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аспо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рта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всех граждан, свидетельства </w:t>
            </w:r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 рождении детей, свидетельств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</w:t>
            </w:r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об усыновлении (удочерении), решение суда о признании членом семьи, зарегистрированных в данном домовладении или квартире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Оригиналы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Pr="00C45533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C4553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  <w:p w:rsidR="00C45533" w:rsidRDefault="00C45533" w:rsidP="0045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  <w:tr w:rsidR="00C45533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Документы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подтверждающие право на льготу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енсионные удостоверени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я</w:t>
            </w:r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  справки МСЭ или ВТЭК инвалидов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P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1.Оригиналы</w:t>
            </w:r>
          </w:p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2.Копии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1. Наличие печати, подписей, даты </w:t>
            </w:r>
            <w:proofErr w:type="spellStart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выдачи</w:t>
            </w:r>
            <w:proofErr w:type="gramStart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егистрации</w:t>
            </w:r>
            <w:proofErr w:type="spellEnd"/>
          </w:p>
          <w:p w:rsidR="00C45533" w:rsidRPr="0045544E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 Копии нотариально заверенные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700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</w:p>
    <w:p w:rsidR="007C2AD4" w:rsidRDefault="007C2AD4" w:rsidP="006E797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7C2AD4" w:rsidTr="00FD6545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органа (организации),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адрес которог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о(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SID 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электронного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1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80" w:firstLine="4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C0B7F">
            <w:pPr>
              <w:autoSpaceDE w:val="0"/>
              <w:autoSpaceDN w:val="0"/>
              <w:adjustRightInd w:val="0"/>
              <w:spacing w:after="0" w:line="240" w:lineRule="auto"/>
              <w:ind w:left="636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«Выдача документов (справок) жилищно-правого характера»</w:t>
            </w:r>
          </w:p>
        </w:tc>
      </w:tr>
      <w:tr w:rsidR="006E7974" w:rsidTr="00DB03E3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974" w:rsidRPr="00E951DA" w:rsidRDefault="006E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974" w:rsidRPr="00E951DA" w:rsidRDefault="006E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974" w:rsidRPr="00E951DA" w:rsidRDefault="00C7373F" w:rsidP="00D750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Межведомственное</w:t>
            </w:r>
            <w:r w:rsidR="006E797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взаимодействие не предусмотрено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974" w:rsidRPr="00E951DA" w:rsidRDefault="006E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color w:val="000000"/>
          <w:sz w:val="27"/>
          <w:szCs w:val="27"/>
          <w:lang w:val="ru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6. Результат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7C2AD4" w:rsidTr="00FD6545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38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Документ/ документы, являющийся(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иеся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Требования к документу/ документам, являющемуся(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Характеристика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Форма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документов, являющегося(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Образец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документов, являющегося(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79" w:firstLine="141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Способы получения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хранения невостребованных заявителем результатов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</w:tr>
      <w:tr w:rsidR="007C2AD4" w:rsidTr="00FD6545">
        <w:trPr>
          <w:trHeight w:val="960"/>
          <w:jc w:val="center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МФЦ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C0B7F">
            <w:pPr>
              <w:autoSpaceDE w:val="0"/>
              <w:autoSpaceDN w:val="0"/>
              <w:adjustRightInd w:val="0"/>
              <w:spacing w:after="0" w:line="240" w:lineRule="auto"/>
              <w:ind w:left="626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«Выдача документов (справок) жилищно-правого характера»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540A" w:rsidRPr="0055540A" w:rsidRDefault="00083321" w:rsidP="0055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Выдача справки </w:t>
            </w:r>
            <w:r w:rsidR="006E7974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жилищно-правового характера, акта обследования</w:t>
            </w:r>
          </w:p>
          <w:p w:rsidR="007C2AD4" w:rsidRPr="0055540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Утвержд</w:t>
            </w:r>
            <w:r w:rsidR="000F3A4E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енная форма</w:t>
            </w:r>
            <w:r w:rsidR="006E797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, наличие подписи главы, печати.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0F3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0F3A4E" w:rsidP="00E76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Форм</w:t>
            </w:r>
            <w:r w:rsidR="006E797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ы прилагаю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тся к настоящей технологической схеме</w:t>
            </w:r>
            <w:r w:rsidR="004179C2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(прил.</w:t>
            </w:r>
            <w:r w:rsidR="00083321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№3-№</w:t>
            </w:r>
            <w:r w:rsidR="00E761F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10</w:t>
            </w:r>
            <w:r w:rsidR="004179C2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3340AA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Лично</w:t>
            </w:r>
          </w:p>
          <w:p w:rsidR="003340AA" w:rsidRDefault="003340AA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Почтой</w:t>
            </w:r>
          </w:p>
          <w:p w:rsidR="003340AA" w:rsidRPr="0055540A" w:rsidRDefault="003340AA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Электронно</w:t>
            </w:r>
            <w:proofErr w:type="spellEnd"/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C7373F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 месяц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</w:t>
            </w:r>
          </w:p>
        </w:tc>
      </w:tr>
      <w:tr w:rsidR="003B1B30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55540A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55540A" w:rsidRDefault="004179C2" w:rsidP="0055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Отказ в предоставлении муниципальной услуги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4179C2" w:rsidRDefault="003340AA" w:rsidP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3340A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Утвержденная форма</w:t>
            </w:r>
            <w:r w:rsidR="007377C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отказа</w:t>
            </w:r>
            <w:r w:rsidRPr="003340A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, наличие подписи главы, печати.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4179C2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Форма прилагается к настоящей технологической схеме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(прил.</w:t>
            </w:r>
            <w:r w:rsidR="00E761F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11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)</w:t>
            </w:r>
          </w:p>
          <w:p w:rsidR="00BB2608" w:rsidRDefault="00BB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0AA" w:rsidRPr="003340AA" w:rsidRDefault="003340AA" w:rsidP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3340A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Лично</w:t>
            </w:r>
          </w:p>
          <w:p w:rsidR="003340AA" w:rsidRPr="003340AA" w:rsidRDefault="003340AA" w:rsidP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3340A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Почтой</w:t>
            </w:r>
          </w:p>
          <w:p w:rsidR="003B1B30" w:rsidRPr="000F3A4E" w:rsidRDefault="003340AA" w:rsidP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 w:rsidRPr="003340A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Электронно</w:t>
            </w:r>
            <w:proofErr w:type="spellEnd"/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C7373F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 месяц</w:t>
            </w:r>
          </w:p>
          <w:p w:rsidR="00B857AA" w:rsidRDefault="00B857AA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55540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374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7. «Технологические процессы предоставления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"/>
        <w:gridCol w:w="2506"/>
        <w:gridCol w:w="2501"/>
        <w:gridCol w:w="2506"/>
        <w:gridCol w:w="2506"/>
        <w:gridCol w:w="2522"/>
        <w:gridCol w:w="2499"/>
      </w:tblGrid>
      <w:tr w:rsidR="007C2AD4" w:rsidTr="007377CD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8" w:right="2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ind w:right="380"/>
              <w:jc w:val="right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Исполнитель процедуры процесса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7C2AD4" w:rsidTr="007377C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</w:tr>
      <w:tr w:rsidR="007C2AD4" w:rsidTr="000E144C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8085D" w:rsidRDefault="006C0B7F" w:rsidP="000E144C">
            <w:pPr>
              <w:autoSpaceDE w:val="0"/>
              <w:autoSpaceDN w:val="0"/>
              <w:adjustRightInd w:val="0"/>
              <w:spacing w:after="0" w:line="240" w:lineRule="auto"/>
              <w:ind w:left="6420" w:hanging="6420"/>
              <w:jc w:val="center"/>
              <w:rPr>
                <w:rFonts w:ascii="Times New Roman CYR" w:hAnsi="Times New Roman CYR" w:cs="Times New Roman CYR"/>
                <w:color w:val="000000"/>
                <w:lang w:val="ru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</w:rPr>
              <w:t>«Выдача документов (справок) жилищно-правого характера»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8085D" w:rsidRDefault="00FD6545" w:rsidP="000E1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lang w:val="ru"/>
              </w:rPr>
            </w:pPr>
            <w:r w:rsidRPr="0088085D">
              <w:rPr>
                <w:rFonts w:ascii="Times New Roman CYR" w:hAnsi="Times New Roman CYR" w:cs="Times New Roman CYR"/>
                <w:b/>
                <w:color w:val="000000"/>
                <w:lang w:val="ru"/>
              </w:rPr>
              <w:t>Прием и регистрация заявления</w:t>
            </w:r>
          </w:p>
        </w:tc>
      </w:tr>
      <w:tr w:rsidR="009D6566" w:rsidTr="007377C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и регистрация заявления о предоставлении муниципальной услуги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 Проверка наличия необходимых документов, сверка представленных копий с оригиналами;</w:t>
            </w:r>
          </w:p>
          <w:p w:rsidR="009D6566" w:rsidRDefault="009D6566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2. Регистрация заявления;</w:t>
            </w:r>
          </w:p>
          <w:p w:rsidR="00E761FD" w:rsidRDefault="00E761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3.2-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ой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экз. с отметкой о принятии заявления и прилагаемых к нему документов возвращается заявителю</w:t>
            </w:r>
          </w:p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8F6DC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D6566">
              <w:rPr>
                <w:rFonts w:ascii="Times New Roman" w:hAnsi="Times New Roman" w:cs="Times New Roman"/>
                <w:sz w:val="20"/>
                <w:szCs w:val="20"/>
              </w:rPr>
              <w:t>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9D65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Ответственный специалист администрации 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Косикинский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сельсовет»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9D656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E761FD" w:rsidP="0000437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заявления прил. № 1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73F" w:rsidRDefault="00C7373F" w:rsidP="004A7297">
            <w:pPr>
              <w:autoSpaceDE w:val="0"/>
              <w:autoSpaceDN w:val="0"/>
              <w:adjustRightInd w:val="0"/>
              <w:spacing w:after="0" w:line="240" w:lineRule="auto"/>
              <w:ind w:left="5660" w:hanging="566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  <w:p w:rsidR="007C2AD4" w:rsidRPr="00C7373F" w:rsidRDefault="004A7297" w:rsidP="000E144C">
            <w:pPr>
              <w:autoSpaceDE w:val="0"/>
              <w:autoSpaceDN w:val="0"/>
              <w:adjustRightInd w:val="0"/>
              <w:spacing w:after="0" w:line="240" w:lineRule="auto"/>
              <w:ind w:left="5660" w:hanging="566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4A7297">
              <w:rPr>
                <w:rFonts w:ascii="Times New Roman CYR" w:hAnsi="Times New Roman CYR" w:cs="Times New Roman CYR"/>
                <w:b/>
                <w:bCs/>
                <w:color w:val="000000"/>
              </w:rPr>
              <w:t>Оформление  документов (справок) жилищно-правового характера или уведомления об отказе в предо</w:t>
            </w:r>
            <w:r w:rsidR="00C7373F">
              <w:rPr>
                <w:rFonts w:ascii="Times New Roman CYR" w:hAnsi="Times New Roman CYR" w:cs="Times New Roman CYR"/>
                <w:b/>
                <w:bCs/>
                <w:color w:val="000000"/>
              </w:rPr>
              <w:t>ставлении муниципальной услуги.</w:t>
            </w:r>
          </w:p>
        </w:tc>
      </w:tr>
      <w:tr w:rsidR="009D6566" w:rsidTr="007377C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Pr="004A7297" w:rsidRDefault="004A7297" w:rsidP="004A72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297">
              <w:rPr>
                <w:rFonts w:ascii="Times New Roman" w:hAnsi="Times New Roman"/>
                <w:bCs/>
                <w:sz w:val="20"/>
                <w:szCs w:val="20"/>
              </w:rPr>
              <w:t xml:space="preserve">Оформление выписки из 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>документов (справок) жилищно-правого характера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4A7297" w:rsidP="004A72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 xml:space="preserve">оставляются в двух экземплярах. Оба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экземпляра являются </w:t>
            </w:r>
            <w:r w:rsidR="00E761FD">
              <w:rPr>
                <w:rFonts w:ascii="Times New Roman" w:hAnsi="Times New Roman"/>
                <w:sz w:val="20"/>
                <w:szCs w:val="20"/>
              </w:rPr>
              <w:t>подлинными,</w:t>
            </w:r>
            <w:r w:rsidR="00E761FD" w:rsidRPr="004A7297">
              <w:rPr>
                <w:rFonts w:ascii="Times New Roman" w:hAnsi="Times New Roman"/>
                <w:sz w:val="20"/>
                <w:szCs w:val="20"/>
              </w:rPr>
              <w:t xml:space="preserve"> подписываются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 xml:space="preserve"> главой админист</w:t>
            </w:r>
            <w:r>
              <w:rPr>
                <w:rFonts w:ascii="Times New Roman" w:hAnsi="Times New Roman"/>
                <w:sz w:val="20"/>
                <w:szCs w:val="20"/>
              </w:rPr>
              <w:t>рации  или</w:t>
            </w:r>
            <w:r w:rsidR="00E761FD">
              <w:rPr>
                <w:rFonts w:ascii="Times New Roman" w:hAnsi="Times New Roman"/>
                <w:sz w:val="20"/>
                <w:szCs w:val="20"/>
              </w:rPr>
              <w:t xml:space="preserve"> специалистом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>, ответственным за пред</w:t>
            </w:r>
            <w:r w:rsidR="00E761FD">
              <w:rPr>
                <w:rFonts w:ascii="Times New Roman" w:hAnsi="Times New Roman"/>
                <w:sz w:val="20"/>
                <w:szCs w:val="20"/>
              </w:rPr>
              <w:t>оставлением указанной услуги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>,  и заверяются печатью органа местного самоуправления.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D7508D" w:rsidP="008F6D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4A7297">
              <w:rPr>
                <w:rFonts w:ascii="Times New Roman" w:hAnsi="Times New Roman"/>
                <w:sz w:val="20"/>
                <w:szCs w:val="20"/>
              </w:rPr>
              <w:t>е более 3-х</w:t>
            </w:r>
            <w:r w:rsidR="008F6DC7">
              <w:rPr>
                <w:rFonts w:ascii="Times New Roman" w:hAnsi="Times New Roman"/>
                <w:sz w:val="20"/>
                <w:szCs w:val="20"/>
              </w:rPr>
              <w:t xml:space="preserve"> рабочих</w:t>
            </w:r>
            <w:r w:rsidR="004A7297">
              <w:rPr>
                <w:rFonts w:ascii="Times New Roman" w:hAnsi="Times New Roman"/>
                <w:sz w:val="20"/>
                <w:szCs w:val="20"/>
              </w:rPr>
              <w:t xml:space="preserve">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 w:rsidR="00D7508D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пециалист, ответственный за предоставление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муници-пальной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услуги.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proofErr w:type="gramStart"/>
            <w:r w:rsidR="00B857AA" w:rsidRPr="00B857AA">
              <w:rPr>
                <w:rFonts w:ascii="Times New Roman" w:hAnsi="Times New Roman"/>
                <w:sz w:val="20"/>
                <w:szCs w:val="20"/>
              </w:rPr>
              <w:t>Документационное обеспечение (формы, бланки), технологическое обеспечение (наличие необходимого оборудования: принтера, сканера, МФУ), программное обеспечен</w:t>
            </w:r>
            <w:r w:rsidR="00B857AA">
              <w:rPr>
                <w:rFonts w:ascii="Times New Roman" w:hAnsi="Times New Roman"/>
                <w:sz w:val="20"/>
                <w:szCs w:val="20"/>
              </w:rPr>
              <w:t>ие</w:t>
            </w:r>
            <w:proofErr w:type="gramEnd"/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E761F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 w:rsidR="008F6DC7">
              <w:rPr>
                <w:rFonts w:ascii="Times New Roman" w:hAnsi="Times New Roman"/>
                <w:sz w:val="20"/>
                <w:szCs w:val="20"/>
              </w:rPr>
              <w:t>-</w:t>
            </w:r>
            <w:r w:rsidR="00E761FD">
              <w:rPr>
                <w:rFonts w:ascii="Times New Roman" w:hAnsi="Times New Roman"/>
                <w:sz w:val="20"/>
                <w:szCs w:val="20"/>
              </w:rPr>
              <w:t>Формы справок, акта-прил. № 3-№10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761FD" w:rsidRDefault="00BB2608">
            <w:pPr>
              <w:autoSpaceDE w:val="0"/>
              <w:autoSpaceDN w:val="0"/>
              <w:adjustRightInd w:val="0"/>
              <w:spacing w:after="0" w:line="240" w:lineRule="auto"/>
              <w:ind w:left="5660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BB2608">
              <w:rPr>
                <w:rFonts w:ascii="Times New Roman CYR" w:hAnsi="Times New Roman CYR" w:cs="Times New Roman CYR"/>
                <w:b/>
                <w:color w:val="000000"/>
              </w:rPr>
              <w:t>Направление заявителю результата</w:t>
            </w:r>
            <w:r>
              <w:rPr>
                <w:rFonts w:ascii="Times New Roman CYR" w:hAnsi="Times New Roman CYR" w:cs="Times New Roman CYR"/>
                <w:b/>
                <w:color w:val="000000"/>
              </w:rPr>
              <w:t xml:space="preserve"> </w:t>
            </w:r>
            <w:r w:rsidRPr="00BB2608">
              <w:rPr>
                <w:rFonts w:ascii="Times New Roman CYR" w:hAnsi="Times New Roman CYR" w:cs="Times New Roman CYR"/>
                <w:b/>
                <w:color w:val="000000"/>
              </w:rPr>
              <w:t>услуги</w:t>
            </w:r>
          </w:p>
        </w:tc>
      </w:tr>
      <w:tr w:rsidR="007C2AD4" w:rsidTr="007377C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0BB5" w:rsidRPr="002D0BB5" w:rsidRDefault="002D0BB5" w:rsidP="002D0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 w:rsidRPr="002D0BB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>Направление (выдача) заявителю документов (справки) жилищно-правового характера  или уведомления об отказе в предоставлении  муниципальной услуги.</w:t>
            </w:r>
          </w:p>
          <w:p w:rsidR="007C2AD4" w:rsidRPr="002D0BB5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57AA" w:rsidRPr="00B857AA" w:rsidRDefault="0073417D" w:rsidP="0073417D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 w:rsidRPr="0073417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Основанием для выдачи заявителю </w:t>
            </w:r>
            <w:r w:rsidRPr="0073417D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>документов (справки) жилищно-правового характера</w:t>
            </w:r>
            <w:r w:rsidRPr="0073417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,  является подписанн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ые  и зарегистрированны</w:t>
            </w:r>
            <w:r w:rsidRPr="0073417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е в установленном порядке  </w:t>
            </w:r>
            <w:r w:rsidRPr="0073417D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>документов (справки) жилищно-правового характера</w:t>
            </w:r>
            <w:proofErr w:type="gramStart"/>
            <w:r w:rsidRPr="0073417D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>,</w:t>
            </w:r>
            <w:proofErr w:type="gramEnd"/>
            <w:r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 </w:t>
            </w:r>
            <w:r w:rsidRPr="0073417D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 или уведомления </w:t>
            </w:r>
            <w:r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с 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обоснованным</w:t>
            </w:r>
            <w:r w:rsidR="00B857AA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 отказ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ом</w:t>
            </w:r>
            <w:r w:rsidR="00B857AA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 в предоставлении 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737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 w:rsidRPr="007377C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Специалист, ответственный за предоставление </w:t>
            </w:r>
            <w:proofErr w:type="spellStart"/>
            <w:proofErr w:type="gramStart"/>
            <w:r w:rsidRPr="007377C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муници-пальной</w:t>
            </w:r>
            <w:proofErr w:type="spellEnd"/>
            <w:proofErr w:type="gramEnd"/>
            <w:r w:rsidRPr="007377C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 услуги.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proofErr w:type="gramStart"/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Документационное обеспечение (формы, бланки), технологическое обеспечение (наличие необходимого оборудования: принтера, сканера, МФУ), программное обеспечен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ие</w:t>
            </w:r>
            <w:proofErr w:type="gramEnd"/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734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----- 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 w:rsidP="00857CB1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Раздел 8. «Особенности предоставления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 в электронной форме»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7C2AD4" w:rsidTr="00857CB1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заявителем информации о сроках и порядке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записи на прием в орган, МФЦ для подачи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и иных документов, необходимых для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оплаты государственной пошлины за предоставление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и досудебного (внесудебного)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обжалования решений и действий (бездействия) органа в процессе получения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B2608" w:rsidRDefault="006C0B7F">
            <w:pPr>
              <w:autoSpaceDE w:val="0"/>
              <w:autoSpaceDN w:val="0"/>
              <w:adjustRightInd w:val="0"/>
              <w:spacing w:after="0" w:line="240" w:lineRule="auto"/>
              <w:ind w:left="6440"/>
              <w:rPr>
                <w:rFonts w:ascii="Times New Roman CYR" w:hAnsi="Times New Roman CYR" w:cs="Times New Roman CYR"/>
                <w:color w:val="000000"/>
                <w:lang w:val="ru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</w:rPr>
              <w:t>«Выдача документов (справок) жилищно-правого характера»</w:t>
            </w:r>
          </w:p>
        </w:tc>
      </w:tr>
      <w:tr w:rsidR="00857CB1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0DF" w:rsidRDefault="005240DF" w:rsidP="005240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сайте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Косикинский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сельсовет»</w:t>
            </w:r>
            <w:r w:rsidRPr="005240DF">
              <w:rPr>
                <w:rFonts w:ascii="Times New Roman" w:hAnsi="Times New Roman"/>
                <w:color w:val="0000FF"/>
                <w:sz w:val="26"/>
                <w:szCs w:val="26"/>
                <w:u w:val="single"/>
              </w:rPr>
              <w:t xml:space="preserve"> </w:t>
            </w:r>
            <w:hyperlink r:id="rId7" w:history="1">
              <w:r w:rsidRPr="005240DF">
                <w:rPr>
                  <w:rStyle w:val="a3"/>
                  <w:rFonts w:ascii="Times New Roman" w:hAnsi="Times New Roman"/>
                  <w:sz w:val="20"/>
                  <w:szCs w:val="20"/>
                </w:rPr>
                <w:t>http://mo.astrobl.ru/</w:t>
              </w:r>
              <w:proofErr w:type="spellStart"/>
              <w:r w:rsidRPr="005240DF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kosik</w:t>
              </w:r>
              <w:r w:rsidRPr="005240DF">
                <w:rPr>
                  <w:rStyle w:val="a3"/>
                  <w:rFonts w:ascii="Times New Roman" w:hAnsi="Times New Roman"/>
                  <w:sz w:val="20"/>
                  <w:szCs w:val="20"/>
                </w:rPr>
                <w:t>inskijselsovet</w:t>
              </w:r>
              <w:proofErr w:type="spellEnd"/>
              <w:r w:rsidRPr="005240DF">
                <w:rPr>
                  <w:rStyle w:val="a3"/>
                  <w:rFonts w:ascii="Times New Roman" w:hAnsi="Times New Roman"/>
                  <w:sz w:val="20"/>
                  <w:szCs w:val="20"/>
                </w:rPr>
                <w:t>/</w:t>
              </w:r>
            </w:hyperlink>
            <w:r w:rsidRPr="005240D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5240DF" w:rsidRPr="005240DF" w:rsidRDefault="00857CB1" w:rsidP="005240D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порталах государственных и муниципальных услуг (функций) (</w:t>
            </w:r>
            <w:hyperlink r:id="rId8" w:history="1">
              <w:r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http://www.gosuslugi.ru</w:t>
              </w:r>
            </w:hyperlink>
            <w:r w:rsidR="005240DF">
              <w:t xml:space="preserve">; </w:t>
            </w:r>
            <w:hyperlink r:id="rId9" w:history="1"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gosuslugi</w:t>
              </w:r>
              <w:proofErr w:type="spellEnd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astrobl</w:t>
              </w:r>
              <w:proofErr w:type="spellEnd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240DF">
              <w:rPr>
                <w:rFonts w:ascii="Times New Roman" w:hAnsi="Times New Roman" w:cs="Times New Roman"/>
                <w:sz w:val="20"/>
                <w:szCs w:val="20"/>
              </w:rPr>
              <w:t xml:space="preserve">; МФЦ </w:t>
            </w:r>
            <w:hyperlink r:id="rId10" w:history="1"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mfc.astrobl.ru</w:t>
              </w:r>
            </w:hyperlink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240DF" w:rsidRPr="005240DF">
              <w:tab/>
            </w:r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лично при обращении в администрацию</w:t>
            </w:r>
            <w:proofErr w:type="gram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F516BF" w:rsidP="0004168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Запрос осуществляется в электронном виде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Pr="00BF05A8" w:rsidRDefault="00BF05A8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не требуется предоставление заявителем документов на бумажном носителе.</w:t>
            </w:r>
            <w:r w:rsidR="00857CB1"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BF05A8" w:rsidP="00BB2608">
            <w:pPr>
              <w:autoSpaceDE w:val="0"/>
              <w:autoSpaceDN w:val="0"/>
              <w:spacing w:after="0" w:line="240" w:lineRule="auto"/>
              <w:ind w:first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Pr="00BF05A8" w:rsidRDefault="00BF05A8" w:rsidP="007341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э</w:t>
            </w:r>
            <w:r w:rsidR="0073417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лектронная почта</w:t>
            </w:r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, через региональный  или единый портал</w:t>
            </w:r>
            <w:r w:rsidRPr="00BF05A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5A8" w:rsidRDefault="0073417D" w:rsidP="00586DF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3417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Жалоба  может быть направлена в электронной форме, в том чи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сле посредством Интернет-сайтов</w:t>
            </w:r>
            <w:r w:rsidR="00586DF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73417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Интернет-портала</w:t>
            </w:r>
            <w:proofErr w:type="gramEnd"/>
            <w:r w:rsidRPr="0073417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госуда</w:t>
            </w:r>
            <w:r w:rsidR="00586DF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рственных и муниципальных услуг, </w:t>
            </w:r>
            <w:r w:rsidRPr="0073417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при личном приеме заявителя</w:t>
            </w:r>
          </w:p>
        </w:tc>
      </w:tr>
    </w:tbl>
    <w:p w:rsidR="00F516BF" w:rsidRDefault="00F516BF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lang w:val="ru"/>
        </w:rPr>
      </w:pPr>
    </w:p>
    <w:p w:rsidR="00F516BF" w:rsidRDefault="00F516BF" w:rsidP="00E06B34">
      <w:pPr>
        <w:rPr>
          <w:rFonts w:ascii="Times New Roman CYR" w:hAnsi="Times New Roman CYR" w:cs="Times New Roman CYR"/>
          <w:color w:val="000000"/>
          <w:sz w:val="24"/>
          <w:szCs w:val="24"/>
          <w:lang w:val="ru"/>
        </w:rPr>
        <w:sectPr w:rsidR="00F516BF" w:rsidSect="00A21C20">
          <w:pgSz w:w="15840" w:h="12240" w:orient="landscape"/>
          <w:pgMar w:top="284" w:right="1134" w:bottom="426" w:left="1134" w:header="720" w:footer="720" w:gutter="0"/>
          <w:cols w:space="720"/>
          <w:noEndnote/>
        </w:sectPr>
      </w:pPr>
      <w:r>
        <w:rPr>
          <w:rFonts w:ascii="Times New Roman CYR" w:hAnsi="Times New Roman CYR" w:cs="Times New Roman CYR"/>
          <w:color w:val="000000"/>
          <w:sz w:val="24"/>
          <w:szCs w:val="24"/>
          <w:lang w:val="r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586DFD" w:rsidTr="00586DFD"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69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6D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Приложение 1 </w:t>
            </w:r>
          </w:p>
          <w:p w:rsidR="00586DFD" w:rsidRDefault="00586DFD" w:rsidP="00586DF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6D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технологической схеме по            предоставлению муниципальной                  услуги «Выдача документов (справок) жилищно-правового характера</w:t>
            </w:r>
          </w:p>
        </w:tc>
      </w:tr>
    </w:tbl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 заявления на предоставление муниципальной услуги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«Выдача документов (справок) жилищно-правового характера»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органа местного самоуправления, в которое направляется письменное обращение, либо фамилия, имя, отчество соответствующего должностного лица, либо должность соответствующего лица)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от___________________________________________________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 (при наличии)  заявителя  – полностью)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___________________________________________________  ,                                                        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proofErr w:type="gramStart"/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проживающего</w:t>
      </w:r>
      <w:proofErr w:type="gramEnd"/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адресу: 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586DFD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фамилия, имя, отчество (при наличии) уполномоченного лица,  наименование,  номер и дата  документа, удостоверяющего полномочия лица, представляющего  интересы заявителя  в  установленном законом порядке (в случае, если заявителем является уполномоченное лицо)</w:t>
      </w:r>
      <w:proofErr w:type="gramEnd"/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</w:t>
      </w:r>
      <w:proofErr w:type="gramEnd"/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тел. 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предоставить мне муниципальную услугу «Выдача документов (справок) жилищно-правового характера» и выдать мне: </w:t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(указать вид запрашиваемой справки)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 предоставления муниципальной услуги прошу: 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(выдать на руки, направить почтовой связью, </w:t>
      </w:r>
      <w:proofErr w:type="gramEnd"/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выдать через МФЦ (в случае обращения за услугой через МФЦ),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направить копии документов, являющихся результатом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предоставления муниципальной услуги,  по адресу электронной почты  (</w:t>
      </w:r>
      <w:proofErr w:type="gramStart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нужное</w:t>
      </w:r>
      <w:proofErr w:type="gramEnd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указать).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в приеме к рассмотрению обращения уведомление об этом прошу выдать (направить) следующим способом</w:t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*:_______________________________________________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 направить в электронной форме по адресу электронной почты или в личный кабинет в едином портале или региональном портале) (</w:t>
      </w:r>
      <w:proofErr w:type="gramStart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нужное</w:t>
      </w:r>
      <w:proofErr w:type="gramEnd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указать).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 </w:t>
      </w: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данное поле заполняется при обращении за получением услуги в электронной форме с использованием усиленной квалифицированной электронной подписи.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_____________________________________________________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(указать перечень прилагаемых документов)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 20__ г. ___________________________        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586D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(Ф. И.О.)</w:t>
      </w:r>
      <w:r w:rsidRPr="00586DF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</w:t>
      </w:r>
      <w:r w:rsidRPr="00586DF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(подпись заявителя)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586DFD" w:rsidTr="00586DFD"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69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6D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586D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86DFD" w:rsidRDefault="00586DFD" w:rsidP="00586DF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6D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технологической схеме по            предоставлению муниципальной                  услуги «Выдача документов (справок) жилищно-правового характера</w:t>
            </w:r>
          </w:p>
        </w:tc>
      </w:tr>
    </w:tbl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 заполнения</w:t>
      </w: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заявления на предоставление муниципальной услуги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«Выдача документов (справок) жилищно-правового характера»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1BB3" w:rsidRPr="009D1BB3" w:rsidRDefault="009D1BB3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администрации </w:t>
      </w:r>
      <w:proofErr w:type="gramStart"/>
      <w:r w:rsidRP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6DFD" w:rsidRDefault="009D1BB3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proofErr w:type="spellStart"/>
      <w:r w:rsidRP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Косикинский</w:t>
      </w:r>
      <w:proofErr w:type="spellEnd"/>
      <w:r w:rsidRP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9D1BB3" w:rsidRPr="009D1BB3" w:rsidRDefault="009D1BB3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Бусангалиевой</w:t>
      </w:r>
      <w:proofErr w:type="spellEnd"/>
      <w:r w:rsidRP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В.О.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органа местного самоуправления, в которое направляется письменное обращение, либо фамилия, имя, отчество соответствующего должностного лица, либо должность соответствующего лица)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1BB3"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Степанова Степана Степановича</w:t>
      </w:r>
    </w:p>
    <w:p w:rsidR="00586DFD" w:rsidRPr="009D1BB3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 (при на</w:t>
      </w:r>
      <w:r w:rsidR="009D1BB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личии)  заявителя  – полностью)</w:t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</w:t>
      </w:r>
    </w:p>
    <w:p w:rsidR="009D1BB3" w:rsidRPr="009D1BB3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proofErr w:type="gramStart"/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проживающего</w:t>
      </w:r>
      <w:proofErr w:type="gramEnd"/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адресу: </w:t>
      </w:r>
      <w:proofErr w:type="gramStart"/>
      <w:r w:rsidR="009D1BB3"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Астраханская</w:t>
      </w:r>
      <w:proofErr w:type="gramEnd"/>
      <w:r w:rsidR="009D1BB3"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обл., </w:t>
      </w:r>
      <w:proofErr w:type="spellStart"/>
      <w:r w:rsidR="009D1BB3"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Енотаевский</w:t>
      </w:r>
      <w:proofErr w:type="spellEnd"/>
      <w:r w:rsidR="009D1BB3"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р-н, </w:t>
      </w:r>
    </w:p>
    <w:p w:rsidR="00586DFD" w:rsidRPr="009D1BB3" w:rsidRDefault="009D1BB3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с. </w:t>
      </w:r>
      <w:proofErr w:type="spellStart"/>
      <w:r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Косика</w:t>
      </w:r>
      <w:proofErr w:type="spellEnd"/>
      <w:r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ул. Ленина</w:t>
      </w:r>
      <w:proofErr w:type="gramStart"/>
      <w:r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proofErr w:type="gramEnd"/>
      <w:r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№ 98 </w:t>
      </w:r>
      <w:proofErr w:type="spellStart"/>
      <w:r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</w:t>
      </w:r>
      <w:proofErr w:type="spellEnd"/>
      <w:r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</w:t>
      </w:r>
    </w:p>
    <w:p w:rsidR="00586DFD" w:rsidRPr="00586DFD" w:rsidRDefault="009D1BB3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586DFD" w:rsidRPr="00586DFD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586DFD"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фамилия, имя, отчество (при наличии) уполномоченного лица,  наименование,  номер и дата  документа, удостоверяющего полномочия лица, представляющего  интересы заявителя  в  установленном законом порядке (в случае, если заявителем является уполномоченное лицо)</w:t>
      </w:r>
      <w:proofErr w:type="gramEnd"/>
    </w:p>
    <w:p w:rsidR="00586DFD" w:rsidRPr="009D1BB3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контактный</w:t>
      </w:r>
      <w:proofErr w:type="gramEnd"/>
      <w:r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тел. </w:t>
      </w:r>
      <w:r w:rsidR="009D1BB3"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8 999 999 99 99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предоставить мне муниципальную услугу «Выдача документов (справок) жилищно-правового характера» и выдать мне: </w:t>
      </w:r>
      <w:r w:rsidR="009D1BB3" w:rsidRPr="009D1B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справку о составе семьи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(указать вид запрашиваемой справки)</w:t>
      </w:r>
    </w:p>
    <w:p w:rsidR="00586DFD" w:rsidRPr="009D1BB3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 предоставления муниципальной услуги прошу: </w:t>
      </w:r>
      <w:r w:rsidR="009D1BB3" w:rsidRPr="009D1B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выдать на руки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(выдать на руки, направить почтовой связью, </w:t>
      </w:r>
      <w:proofErr w:type="gramEnd"/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выдать через МФЦ (в случае обращения за услугой через МФЦ),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направить копии документов, являющихся результатом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предоставления муниципальной услуги,  по адресу электронной почты  (</w:t>
      </w:r>
      <w:proofErr w:type="gramStart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нужное</w:t>
      </w:r>
      <w:proofErr w:type="gramEnd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указать).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D1BB3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в приеме к рассмотрению обращения уведомление об этом прошу выдать (направить) следующим способом</w:t>
      </w:r>
      <w:r w:rsid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9D1BB3" w:rsidRPr="009D1B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направить в электронной форме по адресу эл. почты:</w:t>
      </w:r>
      <w:proofErr w:type="spellStart"/>
      <w:r w:rsidR="009D1BB3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stepanjv</w:t>
      </w:r>
      <w:proofErr w:type="spellEnd"/>
      <w:r w:rsidR="009D1BB3" w:rsidRPr="009D1B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90</w:t>
      </w:r>
      <w:proofErr w:type="spellStart"/>
      <w:r w:rsidR="009D1BB3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ss</w:t>
      </w:r>
      <w:proofErr w:type="spellEnd"/>
      <w:r w:rsidR="009D1BB3" w:rsidRPr="009D1B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@</w:t>
      </w:r>
      <w:r w:rsidR="009D1BB3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mail</w:t>
      </w:r>
      <w:r w:rsidR="009D1BB3" w:rsidRPr="009D1B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proofErr w:type="spellStart"/>
      <w:r w:rsidR="009D1BB3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ru</w:t>
      </w:r>
      <w:proofErr w:type="spellEnd"/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 направить в электронной форме по адресу электронной почты или в личный кабинет в едином портале или региональном портале) (</w:t>
      </w:r>
      <w:proofErr w:type="gramStart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нужное</w:t>
      </w:r>
      <w:proofErr w:type="gramEnd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указать).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 </w:t>
      </w: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данное поле заполняется при обращении за получением услуги в электронной форме с использованием усиленной квалифицированной электронной подписи.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86DFD" w:rsidRPr="009D1BB3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</w:t>
      </w:r>
      <w:r w:rsidR="009D1BB3"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домовая книга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(указать перечень прилагаемых документов)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1B5B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мая </w:t>
      </w: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C73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586DFD" w:rsidRPr="00586DFD" w:rsidRDefault="00C7373F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Степанов С.С.</w:t>
      </w:r>
      <w:r w:rsidR="00586DFD"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586D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(Ф. И.О.)</w:t>
      </w:r>
      <w:r w:rsidRPr="00586DF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</w:t>
      </w:r>
      <w:r w:rsidRPr="00586DF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(подпись заявителя)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1BB3" w:rsidRDefault="009D1BB3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1BB3" w:rsidRDefault="009D1BB3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9D1BB3" w:rsidTr="003B43BE">
        <w:tc>
          <w:tcPr>
            <w:tcW w:w="1042" w:type="dxa"/>
          </w:tcPr>
          <w:p w:rsidR="009D1BB3" w:rsidRDefault="009D1BB3" w:rsidP="00586DFD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1BB3" w:rsidRDefault="009D1BB3" w:rsidP="00586DFD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1BB3" w:rsidRDefault="009D1BB3" w:rsidP="00586DFD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1BB3" w:rsidRDefault="009D1BB3" w:rsidP="00586DFD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1BB3" w:rsidRDefault="009D1BB3" w:rsidP="00586DFD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1BB3" w:rsidRDefault="009D1BB3" w:rsidP="00586DFD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9D1BB3" w:rsidRDefault="009D1BB3" w:rsidP="009D1B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  <w:p w:rsidR="009D1BB3" w:rsidRPr="009D1BB3" w:rsidRDefault="009D1BB3" w:rsidP="009D1BB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(справок) жилищн</w:t>
            </w:r>
            <w:proofErr w:type="gramStart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о-</w:t>
            </w:r>
            <w:proofErr w:type="gramEnd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правового характера»</w:t>
            </w:r>
          </w:p>
        </w:tc>
      </w:tr>
    </w:tbl>
    <w:p w:rsidR="009D1BB3" w:rsidRDefault="009D1BB3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D1BB3" w:rsidRDefault="00586DFD" w:rsidP="009D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штампа</w:t>
      </w:r>
    </w:p>
    <w:p w:rsidR="00586DFD" w:rsidRPr="009D1BB3" w:rsidRDefault="00586DFD" w:rsidP="009D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586DFD" w:rsidRPr="003B43BE" w:rsidRDefault="00586DFD" w:rsidP="003B4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</w:t>
      </w:r>
    </w:p>
    <w:p w:rsidR="00586DFD" w:rsidRPr="003B43BE" w:rsidRDefault="00586DFD" w:rsidP="003B4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месте регистрации</w:t>
      </w:r>
    </w:p>
    <w:p w:rsidR="00586DFD" w:rsidRPr="003B43BE" w:rsidRDefault="00586DFD" w:rsidP="003B4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Дана _____________________________________________________________</w:t>
      </w:r>
      <w:r w:rsidRPr="003B43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3B43B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(полностью фамилия, имя, отчество)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рождения: «____»______________ ______</w:t>
      </w:r>
      <w:proofErr w:type="gramStart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том, что он (а) действительно зарегистрирован (а) по адресу:________________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 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86DFD" w:rsidRPr="00586DFD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Основание:  </w:t>
      </w:r>
      <w:r w:rsidR="003B43B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домовая книга</w:t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B43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="003B43B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похозяйственная</w:t>
      </w:r>
      <w:proofErr w:type="spellEnd"/>
      <w:r w:rsidR="003B43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книга № </w:t>
      </w:r>
      <w:proofErr w:type="gramStart"/>
      <w:r w:rsidR="003B43BE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proofErr w:type="gramEnd"/>
      <w:r w:rsidR="003B43BE">
        <w:rPr>
          <w:rFonts w:ascii="Times New Roman" w:eastAsia="Times New Roman" w:hAnsi="Times New Roman" w:cs="Times New Roman"/>
          <w:sz w:val="26"/>
          <w:szCs w:val="26"/>
          <w:lang w:eastAsia="ru-RU"/>
        </w:rPr>
        <w:t>/счет №</w:t>
      </w:r>
    </w:p>
    <w:p w:rsidR="00586DFD" w:rsidRPr="00586DFD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Справка выдана для предъявления: 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администрации </w:t>
      </w:r>
      <w:proofErr w:type="gramStart"/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gramEnd"/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86DFD" w:rsidRPr="00586DFD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«</w:t>
      </w:r>
      <w:proofErr w:type="spellStart"/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Косикинский</w:t>
      </w:r>
      <w:proofErr w:type="spellEnd"/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                   </w:t>
      </w:r>
      <w:r w:rsidR="003B43BE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_________________   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3B43BE" w:rsidTr="00DD19F3"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</w: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  <w:p w:rsidR="003B43BE" w:rsidRPr="009D1BB3" w:rsidRDefault="003B43BE" w:rsidP="00DD19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(справок) жилищн</w:t>
            </w:r>
            <w:proofErr w:type="gramStart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о-</w:t>
            </w:r>
            <w:proofErr w:type="gramEnd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правового характера»</w:t>
            </w:r>
          </w:p>
        </w:tc>
      </w:tr>
    </w:tbl>
    <w:p w:rsidR="003B43BE" w:rsidRDefault="003B43BE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3B43BE" w:rsidRDefault="003B43BE" w:rsidP="003B43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штампа</w:t>
      </w:r>
    </w:p>
    <w:p w:rsidR="00586DFD" w:rsidRPr="009D5FE0" w:rsidRDefault="00586DFD" w:rsidP="003B4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</w:t>
      </w:r>
    </w:p>
    <w:p w:rsidR="00586DFD" w:rsidRPr="009D5FE0" w:rsidRDefault="00586DFD" w:rsidP="003B4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о составе семьи</w:t>
      </w:r>
      <w:r w:rsidRPr="009D5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 иждивенцах, ЛПХ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ru-RU"/>
        </w:rPr>
      </w:pP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3B43B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Дана _____________________________________________________________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43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(полностью фамилия, имя, отчество)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рождения: «____»______________ ______</w:t>
      </w:r>
      <w:proofErr w:type="gramStart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зарегистрированному (ой) по адресу:_____________________________________</w:t>
      </w:r>
      <w:proofErr w:type="gramEnd"/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</w:p>
    <w:p w:rsidR="00586DFD" w:rsidRPr="003B43BE" w:rsidRDefault="003B43BE" w:rsidP="003B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586DFD"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том, что имеет  следующий состав семьи:</w:t>
      </w:r>
    </w:p>
    <w:p w:rsidR="00586DFD" w:rsidRPr="003B43BE" w:rsidRDefault="003B43BE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86DFD"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1._____________________________________________________________________ 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____________________________________________________________________ 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____________________________________________________________________ </w:t>
      </w:r>
    </w:p>
    <w:p w:rsidR="00586DFD" w:rsidRPr="003B43BE" w:rsidRDefault="003B43BE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86DFD"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4._____________________________________________________________________ </w:t>
      </w:r>
    </w:p>
    <w:p w:rsidR="00586DFD" w:rsidRPr="003B43BE" w:rsidRDefault="003B43BE" w:rsidP="003B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586DFD"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проживают совместно с родителями и находятся на их иждивении.</w:t>
      </w:r>
    </w:p>
    <w:p w:rsidR="00586DFD" w:rsidRPr="003B43BE" w:rsidRDefault="003B43BE" w:rsidP="003B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586DFD"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дома: общая_________  жилая__________</w:t>
      </w:r>
    </w:p>
    <w:p w:rsidR="00586DFD" w:rsidRPr="003B43BE" w:rsidRDefault="003B43BE" w:rsidP="003B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586DFD"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участок_____________________________________________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B43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(указать </w:t>
      </w:r>
      <w:proofErr w:type="gramStart"/>
      <w:r w:rsidRPr="003B43B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приусадебный</w:t>
      </w:r>
      <w:proofErr w:type="gramEnd"/>
      <w:r w:rsidRPr="003B43BE">
        <w:rPr>
          <w:rFonts w:ascii="Times New Roman" w:eastAsia="Times New Roman" w:hAnsi="Times New Roman" w:cs="Times New Roman"/>
          <w:sz w:val="20"/>
          <w:szCs w:val="20"/>
          <w:lang w:eastAsia="ru-RU"/>
        </w:rPr>
        <w:t>, в аренде, и т.д.)</w:t>
      </w:r>
    </w:p>
    <w:p w:rsidR="00586DFD" w:rsidRPr="00586DFD" w:rsidRDefault="003B43BE" w:rsidP="003B43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586DFD"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Подсобное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хозяйство</w:t>
      </w:r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:______________________________________________________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B43BE">
        <w:rPr>
          <w:rFonts w:ascii="Times New Roman" w:eastAsia="Times New Roman" w:hAnsi="Times New Roman" w:cs="Times New Roman"/>
          <w:sz w:val="20"/>
          <w:szCs w:val="20"/>
          <w:lang w:eastAsia="ru-RU"/>
        </w:rPr>
        <w:t>(перечислить весь скот, птицу</w:t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B43BE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 ____________________________</w:t>
      </w:r>
      <w:r w:rsid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______________________________.</w:t>
      </w:r>
    </w:p>
    <w:p w:rsidR="00586DFD" w:rsidRPr="003B43BE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выдана для предъявления: ___</w:t>
      </w:r>
      <w:r w:rsid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6DFD" w:rsidRPr="003B43BE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 муниципального образования-</w:t>
      </w:r>
    </w:p>
    <w:p w:rsidR="00586DFD" w:rsidRPr="003B43BE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Косикинский</w:t>
      </w:r>
      <w:proofErr w:type="spellEnd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                                                ____________________</w:t>
      </w:r>
    </w:p>
    <w:p w:rsidR="00586DFD" w:rsidRPr="003B43BE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proofErr w:type="spellEnd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3B43BE" w:rsidTr="00DD19F3"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:rsidR="003B43BE" w:rsidRPr="009D1BB3" w:rsidRDefault="003B43BE" w:rsidP="00DD19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(справок) жилищн</w:t>
            </w:r>
            <w:proofErr w:type="gramStart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о-</w:t>
            </w:r>
            <w:proofErr w:type="gramEnd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правового характера»</w:t>
            </w:r>
          </w:p>
        </w:tc>
      </w:tr>
    </w:tbl>
    <w:p w:rsidR="003B43BE" w:rsidRDefault="003B43BE" w:rsidP="003B43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D5FE0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штампа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86DFD" w:rsidRPr="009D5FE0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9D5FE0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об иждивении детей-студентов, обучающихся на очной форме обучения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</w:pPr>
      <w:r w:rsidRPr="009D5FE0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Дана _____________________________________________________________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(полностью фамилия, имя, отчество)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рождения: «____»______________ ______</w:t>
      </w:r>
      <w:proofErr w:type="gram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зарегистрированному (ой) по адресу:_____________________________________</w:t>
      </w:r>
      <w:proofErr w:type="gramEnd"/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том, что на его (её) иждивении находится: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</w:t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(полностью фамилия, имя, отчество иждивенца)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</w:t>
      </w:r>
      <w:proofErr w:type="gramEnd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продолжает обучение в _____________________________________ 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(полностью наименование учебного учреждения)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</w:t>
      </w:r>
      <w:r w:rsidR="009D5FE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</w:t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_______ курсе очного обучения.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Основание:  </w:t>
      </w:r>
      <w:proofErr w:type="spell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похозяйственная</w:t>
      </w:r>
      <w:proofErr w:type="spellEnd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книга</w:t>
      </w:r>
      <w:r w:rsid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__л/счет № __; справка №__ </w:t>
      </w:r>
      <w:proofErr w:type="gramStart"/>
      <w:r w:rsid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выдана для предъявления: __________________________________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Глава администрации </w:t>
      </w:r>
      <w:proofErr w:type="gram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«</w:t>
      </w:r>
      <w:proofErr w:type="spell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Косикинский</w:t>
      </w:r>
      <w:proofErr w:type="spellEnd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                       ____________________</w:t>
      </w:r>
    </w:p>
    <w:p w:rsidR="00586DFD" w:rsidRPr="00586DFD" w:rsidRDefault="009D5FE0" w:rsidP="009D5FE0">
      <w:pPr>
        <w:tabs>
          <w:tab w:val="center" w:pos="5102"/>
          <w:tab w:val="right" w:pos="1020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</w:t>
      </w:r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.П.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9D5FE0" w:rsidTr="00DD19F3"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  <w:p w:rsidR="009D5FE0" w:rsidRPr="009D1BB3" w:rsidRDefault="009D5FE0" w:rsidP="00DD19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(справок) жилищн</w:t>
            </w:r>
            <w:proofErr w:type="gramStart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о-</w:t>
            </w:r>
            <w:proofErr w:type="gramEnd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правового характера»</w:t>
            </w:r>
          </w:p>
        </w:tc>
      </w:tr>
    </w:tbl>
    <w:p w:rsidR="00586DFD" w:rsidRPr="00586DFD" w:rsidRDefault="009D5FE0" w:rsidP="009D5FE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штампа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D5FE0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</w:t>
      </w:r>
    </w:p>
    <w:p w:rsidR="00586DFD" w:rsidRPr="009D5FE0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9D5FE0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о воспитании детей до достижения восьмилетнего возраста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9D5FE0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Дана _____________________________________________________________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(полностью фамилия, имя, отчество)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рождения: «____»______________ ______</w:t>
      </w:r>
      <w:proofErr w:type="gram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зарегистрированной</w:t>
      </w:r>
      <w:proofErr w:type="gramEnd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адресу:_____________________________________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том, что она родила и воспитала до восьмилетнего возраста: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 года рождения</w:t>
      </w:r>
    </w:p>
    <w:p w:rsidR="00586DFD" w:rsidRPr="009D5FE0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2. __________________________________________________ года рождения</w:t>
      </w:r>
    </w:p>
    <w:p w:rsidR="00586DFD" w:rsidRPr="009D5FE0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________________________________________________________</w:t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выдана для предъявления: __________________________________</w:t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proofErr w:type="gram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6DFD" w:rsidRPr="00586DFD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proofErr w:type="spell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Косикинский</w:t>
      </w:r>
      <w:proofErr w:type="spellEnd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</w:t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9D5F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____________________</w:t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586DFD" w:rsidRPr="009D5FE0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9D5FE0" w:rsidTr="00DD19F3"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7</w:t>
            </w:r>
          </w:p>
          <w:p w:rsidR="009D5FE0" w:rsidRPr="009D1BB3" w:rsidRDefault="009D5FE0" w:rsidP="00DD19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(справок) жилищн</w:t>
            </w:r>
            <w:proofErr w:type="gramStart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о-</w:t>
            </w:r>
            <w:proofErr w:type="gramEnd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правового характера»</w:t>
            </w:r>
          </w:p>
        </w:tc>
      </w:tr>
    </w:tbl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штампа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Справка</w:t>
      </w:r>
    </w:p>
    <w:p w:rsidR="00586DFD" w:rsidRPr="00586DFD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>об осуществлении ухода за инвалидом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9D5FE0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Дана _____________________________________________________________</w:t>
      </w:r>
    </w:p>
    <w:p w:rsidR="009D5FE0" w:rsidRDefault="00586DFD" w:rsidP="009D5F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(по</w:t>
      </w:r>
      <w:r w:rsid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лностью фамилия, имя, отчество)</w:t>
      </w:r>
    </w:p>
    <w:p w:rsidR="00586DFD" w:rsidRPr="009D5FE0" w:rsidRDefault="009D5FE0" w:rsidP="009D5F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</w:t>
      </w:r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рождения: «____»______________ ______</w:t>
      </w:r>
      <w:proofErr w:type="gramStart"/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DFD" w:rsidRPr="009D5FE0" w:rsidRDefault="009D5FE0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зарегистрированному (ой) по а</w:t>
      </w:r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дресу:_____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proofErr w:type="gramEnd"/>
    </w:p>
    <w:p w:rsidR="00586DFD" w:rsidRPr="00586DFD" w:rsidRDefault="009D5FE0" w:rsidP="009D5FE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 уход за инвалидом</w:t>
      </w:r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__________________________________  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(полностью фамилия, имя, отчество инвалида)</w:t>
      </w:r>
    </w:p>
    <w:p w:rsidR="00586DFD" w:rsidRPr="009D5FE0" w:rsidRDefault="009D5FE0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зарегистрированному (ой) по адресу: 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proofErr w:type="gramEnd"/>
    </w:p>
    <w:p w:rsidR="00586DFD" w:rsidRPr="009D5FE0" w:rsidRDefault="009D5FE0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который проживает совместно </w:t>
      </w:r>
      <w:proofErr w:type="gramStart"/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 и находится  на её (его)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иждивении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</w:t>
      </w:r>
    </w:p>
    <w:p w:rsidR="00586DFD" w:rsidRPr="009D5FE0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(отцом, матерью)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________________________________________________________</w:t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выдана для предъявления: __________________________________</w:t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 муниципального образования-</w:t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Косикинский</w:t>
      </w:r>
      <w:proofErr w:type="spellEnd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                                                ____________________</w:t>
      </w:r>
    </w:p>
    <w:p w:rsidR="00586DFD" w:rsidRPr="009D5FE0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proofErr w:type="spellEnd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1039"/>
        <w:gridCol w:w="1039"/>
        <w:gridCol w:w="1039"/>
        <w:gridCol w:w="1039"/>
        <w:gridCol w:w="1039"/>
        <w:gridCol w:w="4160"/>
      </w:tblGrid>
      <w:tr w:rsidR="009D5FE0" w:rsidTr="00DD19F3">
        <w:tc>
          <w:tcPr>
            <w:tcW w:w="1042" w:type="dxa"/>
          </w:tcPr>
          <w:p w:rsidR="009D5FE0" w:rsidRDefault="00FE5C25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штампа</w:t>
            </w: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FE5C25" w:rsidRDefault="009D5FE0" w:rsidP="009D5FE0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E5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</w:t>
            </w:r>
          </w:p>
          <w:p w:rsidR="009D5FE0" w:rsidRPr="009D1BB3" w:rsidRDefault="009D5FE0" w:rsidP="009D5FE0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(справок) жилищн</w:t>
            </w:r>
            <w:proofErr w:type="gramStart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о-</w:t>
            </w:r>
            <w:proofErr w:type="gramEnd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правового характера»</w:t>
            </w:r>
          </w:p>
        </w:tc>
      </w:tr>
    </w:tbl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586DFD" w:rsidRPr="00586DFD" w:rsidRDefault="00586DFD" w:rsidP="00FE5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Справка</w:t>
      </w:r>
    </w:p>
    <w:p w:rsidR="00586DFD" w:rsidRPr="00586DFD" w:rsidRDefault="00586DFD" w:rsidP="00FE5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о </w:t>
      </w:r>
      <w:r w:rsidRPr="00586DF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наличии скота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ru-RU"/>
        </w:rPr>
      </w:pPr>
    </w:p>
    <w:p w:rsidR="00586DFD" w:rsidRPr="00586DFD" w:rsidRDefault="00FE5C25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586DFD" w:rsidRPr="00FE5C25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Дана _</w:t>
      </w:r>
      <w:r w:rsidR="00586DFD" w:rsidRPr="00586DFD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>____________________________</w:t>
      </w:r>
      <w:r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>_______________________________</w:t>
      </w:r>
    </w:p>
    <w:p w:rsidR="00586DFD" w:rsidRPr="00FE5C25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5C25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(полностью фамилия, имя, отчество)</w:t>
      </w:r>
    </w:p>
    <w:p w:rsidR="00586DFD" w:rsidRPr="00FE5C25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зарегистрированному (ой) по адресу:______________________________________</w:t>
      </w:r>
      <w:proofErr w:type="gramEnd"/>
    </w:p>
    <w:p w:rsidR="00586DFD" w:rsidRPr="00FE5C25" w:rsidRDefault="00FE5C25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том, что по </w:t>
      </w:r>
      <w:proofErr w:type="spellStart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похозяйственному</w:t>
      </w:r>
      <w:proofErr w:type="spellEnd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учету значится скот:</w:t>
      </w:r>
    </w:p>
    <w:p w:rsidR="00586DFD" w:rsidRPr="00586DFD" w:rsidRDefault="00FE5C25" w:rsidP="00FE5C2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1______________________________</w:t>
      </w:r>
    </w:p>
    <w:p w:rsidR="00586DFD" w:rsidRPr="00586DFD" w:rsidRDefault="00FE5C25" w:rsidP="00FE5C2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2______________________________</w:t>
      </w:r>
    </w:p>
    <w:p w:rsidR="00586DFD" w:rsidRPr="00586DFD" w:rsidRDefault="00FE5C25" w:rsidP="00FE5C2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3______________________________ и </w:t>
      </w:r>
      <w:proofErr w:type="spellStart"/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proofErr w:type="gramStart"/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.д</w:t>
      </w:r>
      <w:proofErr w:type="spellEnd"/>
      <w:proofErr w:type="gramEnd"/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E413B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 __________________________________________________________.</w:t>
      </w:r>
    </w:p>
    <w:p w:rsidR="00586DFD" w:rsidRPr="009E413B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выдана для предъявления: __________________________________</w:t>
      </w:r>
    </w:p>
    <w:p w:rsidR="00586DFD" w:rsidRPr="009E413B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Глава администрации </w:t>
      </w:r>
      <w:proofErr w:type="gram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6DFD" w:rsidRPr="009E413B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proofErr w:type="spell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Косикинский</w:t>
      </w:r>
      <w:proofErr w:type="spellEnd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             </w:t>
      </w:r>
      <w:r w:rsidR="00FE5C25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____________________</w:t>
      </w:r>
    </w:p>
    <w:p w:rsidR="00586DFD" w:rsidRPr="009E413B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FE5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Справка</w:t>
      </w:r>
    </w:p>
    <w:p w:rsidR="00586DFD" w:rsidRPr="00586DFD" w:rsidRDefault="00586DFD" w:rsidP="00FE5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о </w:t>
      </w:r>
      <w:r w:rsidRPr="00586DF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постановке скота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ru-RU"/>
        </w:rPr>
      </w:pPr>
    </w:p>
    <w:p w:rsidR="00586DFD" w:rsidRPr="00586DFD" w:rsidRDefault="00FE5C25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586DFD" w:rsidRPr="00FE5C25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Дана _</w:t>
      </w:r>
      <w:r w:rsidR="00586DFD" w:rsidRPr="00586DFD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</w:t>
      </w:r>
    </w:p>
    <w:p w:rsidR="00586DFD" w:rsidRPr="00FE5C25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5C25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(полностью фамилия, имя, отчество)</w:t>
      </w:r>
    </w:p>
    <w:p w:rsidR="00586DFD" w:rsidRPr="00FE5C25" w:rsidRDefault="00FE5C25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зарегистрированному (ой) по адресу:______________________________________</w:t>
      </w:r>
      <w:proofErr w:type="gramEnd"/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6DFD" w:rsidRPr="00FE5C25" w:rsidRDefault="00FE5C25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том, что на </w:t>
      </w:r>
      <w:proofErr w:type="spellStart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похозяйственный</w:t>
      </w:r>
      <w:proofErr w:type="spellEnd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 поставлен скот:</w:t>
      </w:r>
    </w:p>
    <w:p w:rsidR="00586DFD" w:rsidRPr="00FE5C25" w:rsidRDefault="00FE5C25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1______________________________</w:t>
      </w:r>
    </w:p>
    <w:p w:rsidR="00586DFD" w:rsidRPr="00FE5C25" w:rsidRDefault="00FE5C25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2______________________________и </w:t>
      </w:r>
      <w:proofErr w:type="spellStart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Start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spellEnd"/>
      <w:proofErr w:type="gramEnd"/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 __________________________________________________________.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выдана для предъявления: __________________________________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proofErr w:type="gramStart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proofErr w:type="spellStart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Косикинский</w:t>
      </w:r>
      <w:proofErr w:type="spellEnd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                      ____________________</w:t>
      </w:r>
    </w:p>
    <w:p w:rsidR="00586DFD" w:rsidRPr="00FE5C25" w:rsidRDefault="00586DFD" w:rsidP="00FE5C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FE5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Справка</w:t>
      </w:r>
    </w:p>
    <w:p w:rsidR="00586DFD" w:rsidRPr="00586DFD" w:rsidRDefault="00586DFD" w:rsidP="00FE5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о </w:t>
      </w:r>
      <w:r w:rsidRPr="00586DF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снятии скота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ru-RU"/>
        </w:rPr>
      </w:pPr>
    </w:p>
    <w:p w:rsidR="00586DFD" w:rsidRPr="00FE5C25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Дана _____________________________________________________________</w:t>
      </w:r>
      <w:r w:rsidRPr="00FE5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</w:p>
    <w:p w:rsidR="00586DFD" w:rsidRPr="00FE5C25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5C25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(полностью фамилия, имя, отчество)</w:t>
      </w:r>
    </w:p>
    <w:p w:rsidR="00586DFD" w:rsidRPr="00FE5C25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зарегистрированному (ой) по адресу:______________________________________</w:t>
      </w:r>
      <w:proofErr w:type="gramEnd"/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том, что с </w:t>
      </w:r>
      <w:proofErr w:type="spellStart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похозяйственного</w:t>
      </w:r>
      <w:proofErr w:type="spellEnd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учета снят скот: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1______________________________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2______________________________ и </w:t>
      </w:r>
      <w:proofErr w:type="spellStart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Start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spellEnd"/>
      <w:proofErr w:type="gramEnd"/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 __________________________________________________________.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выдана для предъявления: __________________________________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proofErr w:type="gramStart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proofErr w:type="spellStart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Косикинский</w:t>
      </w:r>
      <w:proofErr w:type="spellEnd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     </w:t>
      </w:r>
      <w:r w:rsid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____________________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9E413B" w:rsidTr="00DD19F3"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  <w:p w:rsidR="009E413B" w:rsidRPr="009D1BB3" w:rsidRDefault="009E413B" w:rsidP="00DD19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(справок) жилищн</w:t>
            </w:r>
            <w:proofErr w:type="gramStart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о-</w:t>
            </w:r>
            <w:proofErr w:type="gramEnd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правового характера»</w:t>
            </w:r>
          </w:p>
        </w:tc>
      </w:tr>
    </w:tbl>
    <w:p w:rsidR="00586DFD" w:rsidRPr="009E413B" w:rsidRDefault="009E413B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Место для штампа</w:t>
      </w:r>
    </w:p>
    <w:p w:rsidR="00586DFD" w:rsidRPr="009E413B" w:rsidRDefault="00586DFD" w:rsidP="009E41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</w:t>
      </w:r>
    </w:p>
    <w:p w:rsidR="00586DFD" w:rsidRPr="009E413B" w:rsidRDefault="00586DFD" w:rsidP="009E41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9E413B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о наличии земельного участка и домовладения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9E413B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Выдана в том, что согласно записи по </w:t>
      </w:r>
      <w:proofErr w:type="spellStart"/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книге № ____,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лицевой счет  № _____  гр. __________________________________________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принадлежит на праве частной собственности земельный участок  общей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   ____ га  для ведения личного подсобного хозяйства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домовладение общей площадью _____ </w:t>
      </w:r>
      <w:proofErr w:type="spellStart"/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 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 __________________________________________________________.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выдана для предъявления: __________________________________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 муниципального образования-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Косикинский</w:t>
      </w:r>
      <w:proofErr w:type="spellEnd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                                                ____________________</w:t>
      </w:r>
    </w:p>
    <w:p w:rsidR="00586DFD" w:rsidRPr="009E413B" w:rsidRDefault="00586DFD" w:rsidP="009E41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proofErr w:type="spellEnd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9E413B" w:rsidTr="00DD19F3"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</w:p>
          <w:p w:rsidR="009E413B" w:rsidRPr="009D1BB3" w:rsidRDefault="009E413B" w:rsidP="00DD19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(справок) жилищн</w:t>
            </w:r>
            <w:proofErr w:type="gramStart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о-</w:t>
            </w:r>
            <w:proofErr w:type="gramEnd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правового характера»</w:t>
            </w:r>
          </w:p>
        </w:tc>
      </w:tr>
    </w:tbl>
    <w:p w:rsidR="00586DFD" w:rsidRPr="009E413B" w:rsidRDefault="009E413B" w:rsidP="009E413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413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для штампа</w:t>
      </w:r>
    </w:p>
    <w:p w:rsidR="00586DFD" w:rsidRPr="009E413B" w:rsidRDefault="00586DFD" w:rsidP="009E41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9E413B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Акт обследования жилищно-бытовых условий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586DFD" w:rsidP="009E41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 20__г.                                    ___________________________</w:t>
      </w:r>
    </w:p>
    <w:p w:rsidR="00586DFD" w:rsidRPr="009E413B" w:rsidRDefault="009E413B" w:rsidP="009E41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r w:rsidR="00586DFD"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населённого пункта)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Комиссией в составе: ____________________</w:t>
      </w:r>
      <w:r w:rsid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проведено обследование жилищно-бытовых условий семьи __________________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, </w:t>
      </w:r>
      <w:proofErr w:type="gram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зарегистрированной</w:t>
      </w:r>
      <w:proofErr w:type="gramEnd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проживающей по адресу: _______________________________________</w:t>
      </w:r>
      <w:r w:rsid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 </w:t>
      </w: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Обследованием установлено, что  в данной квартире </w:t>
      </w:r>
      <w:proofErr w:type="gram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зарегистрированы</w:t>
      </w:r>
      <w:proofErr w:type="gramEnd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86DFD" w:rsidRPr="009E413B" w:rsidRDefault="00586DFD" w:rsidP="009E413B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</w:p>
    <w:p w:rsidR="00586DFD" w:rsidRPr="009E413B" w:rsidRDefault="00586DFD" w:rsidP="009E413B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E413B">
        <w:rPr>
          <w:rFonts w:ascii="Times New Roman" w:eastAsia="Times New Roman" w:hAnsi="Times New Roman" w:cs="Times New Roman"/>
          <w:lang w:eastAsia="ru-RU"/>
        </w:rPr>
        <w:t>(полностью фамилия, имя, отчество)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проживает в домовладении (квартире) общей площадью ______ </w:t>
      </w:r>
      <w:proofErr w:type="spell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домовладении (квартире) ____________________________________________      </w:t>
      </w:r>
    </w:p>
    <w:p w:rsid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</w:t>
      </w:r>
      <w:proofErr w:type="gramStart"/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наличие центрального отопление, водоснабжение,</w:t>
      </w: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______________________________________________________________________ </w:t>
      </w:r>
      <w:proofErr w:type="gramEnd"/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>имеется ли  кухня, ванна и туалет)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Описывается: является ли заявитель пенсионером, инвалидом, имеет ли семья личное подсобное хозяйство и земельный участок</w:t>
      </w:r>
      <w:r w:rsid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proofErr w:type="gram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proofErr w:type="spell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Косикинский</w:t>
      </w:r>
      <w:proofErr w:type="spellEnd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                    ____________________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М.П.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членов комиссии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                  _____________________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(подпись)                                                 (Ф.И.О.)   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_________________                   _____________________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(подпись)                                                 (Ф.И.О.)    </w:t>
      </w:r>
    </w:p>
    <w:p w:rsidR="009E413B" w:rsidRDefault="009E413B">
      <w: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2F0CA2" w:rsidTr="00DD19F3">
        <w:tc>
          <w:tcPr>
            <w:tcW w:w="1042" w:type="dxa"/>
          </w:tcPr>
          <w:p w:rsidR="002F0CA2" w:rsidRDefault="002F0CA2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lastRenderedPageBreak/>
              <w:br w:type="page"/>
            </w:r>
          </w:p>
        </w:tc>
        <w:tc>
          <w:tcPr>
            <w:tcW w:w="1042" w:type="dxa"/>
          </w:tcPr>
          <w:p w:rsidR="002F0CA2" w:rsidRDefault="002F0CA2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2F0CA2" w:rsidRDefault="002F0CA2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2F0CA2" w:rsidRDefault="002F0CA2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2F0CA2" w:rsidRDefault="002F0CA2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2F0CA2" w:rsidRDefault="002F0CA2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2F0CA2" w:rsidRDefault="002F0CA2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11</w:t>
            </w:r>
          </w:p>
          <w:p w:rsidR="002F0CA2" w:rsidRPr="009D1BB3" w:rsidRDefault="002F0CA2" w:rsidP="00DD19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(справок) жилищн</w:t>
            </w:r>
            <w:proofErr w:type="gramStart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о-</w:t>
            </w:r>
            <w:proofErr w:type="gramEnd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правового характера»</w:t>
            </w:r>
          </w:p>
        </w:tc>
      </w:tr>
    </w:tbl>
    <w:p w:rsidR="002F0CA2" w:rsidRPr="00586DFD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об отказе в предоставлении выписки (справки) из </w:t>
      </w:r>
      <w:proofErr w:type="spell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книги</w:t>
      </w: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 ________ 20____ г.</w:t>
      </w: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CA2" w:rsidRPr="009E413B" w:rsidRDefault="002F0CA2" w:rsidP="002F0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Рассмотрев Ваше заявление от «_____» ________ 20____ г., поступившее на рассмотрение «_____» ________ 20____ г., сообщаю, что администрация муниципального образования «_________________» отказывает в предоставлении выдачи </w:t>
      </w:r>
      <w:r w:rsidRPr="009E41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документов (справок) жилищн</w:t>
      </w:r>
      <w:proofErr w:type="gramStart"/>
      <w:r w:rsidRPr="009E41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о-</w:t>
      </w:r>
      <w:proofErr w:type="gramEnd"/>
      <w:r w:rsidRPr="009E41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правового характера</w:t>
      </w:r>
    </w:p>
    <w:p w:rsidR="002F0CA2" w:rsidRPr="009E413B" w:rsidRDefault="002F0CA2" w:rsidP="002F0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</w:t>
      </w:r>
    </w:p>
    <w:p w:rsidR="002F0CA2" w:rsidRPr="009E413B" w:rsidRDefault="002F0CA2" w:rsidP="002F0C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(указать предмет обращения)</w:t>
      </w:r>
    </w:p>
    <w:p w:rsidR="002F0CA2" w:rsidRPr="009E413B" w:rsidRDefault="002F0CA2" w:rsidP="002F0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поскольку  отсутствуют сведения о __________________________________________. </w:t>
      </w:r>
    </w:p>
    <w:p w:rsidR="002F0CA2" w:rsidRPr="009E413B" w:rsidRDefault="002F0CA2" w:rsidP="002F0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сведений)</w:t>
      </w: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CA2" w:rsidRPr="009E413B" w:rsidRDefault="002F0CA2" w:rsidP="002F0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 муниципального образования-</w:t>
      </w:r>
    </w:p>
    <w:p w:rsidR="002F0CA2" w:rsidRPr="009E413B" w:rsidRDefault="002F0CA2" w:rsidP="002F0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Косикинский</w:t>
      </w:r>
      <w:proofErr w:type="spellEnd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                                                ____________________</w:t>
      </w:r>
    </w:p>
    <w:p w:rsidR="002F0CA2" w:rsidRPr="009E413B" w:rsidRDefault="002F0CA2" w:rsidP="002F0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proofErr w:type="spellEnd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CA2" w:rsidRDefault="002F0CA2">
      <w: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9E413B" w:rsidTr="00DD19F3"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  <w:r w:rsidR="002F0C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9E413B" w:rsidRPr="009D1BB3" w:rsidRDefault="009E413B" w:rsidP="00DD19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(справок) жилищн</w:t>
            </w:r>
            <w:proofErr w:type="gramStart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о-</w:t>
            </w:r>
            <w:proofErr w:type="gramEnd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правового характера»</w:t>
            </w:r>
          </w:p>
        </w:tc>
      </w:tr>
    </w:tbl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E413B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 НА ОБРАБОТКУ ПЕРСОНАЛЬНЫХ ДАННЫХ</w:t>
      </w:r>
    </w:p>
    <w:p w:rsidR="00586DFD" w:rsidRPr="009E413B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целях реализации  </w:t>
      </w:r>
      <w:hyperlink r:id="rId11" w:history="1">
        <w:r w:rsidRPr="009E413B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Федерального закона от 27 июля 2006 г. № 152-ФЗ "О персональных данных"</w:t>
        </w:r>
      </w:hyperlink>
      <w:r w:rsidRPr="009E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</w:p>
    <w:p w:rsidR="00586DFD" w:rsidRPr="009E413B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Я, ____________________________________________________________, </w:t>
      </w:r>
    </w:p>
    <w:p w:rsidR="00586DFD" w:rsidRPr="009E413B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даю согласие на обработку персональных данных в администрации муниципального образования __________________, расположенной по адресу: 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3"/>
        <w:gridCol w:w="4984"/>
      </w:tblGrid>
      <w:tr w:rsidR="00586DFD" w:rsidRPr="009E413B" w:rsidTr="00586DFD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отчество, адрес субъекта персональ</w:t>
            </w:r>
            <w:r w:rsid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данных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DFD" w:rsidRPr="009E413B" w:rsidTr="00586DFD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отчество, адрес представител</w:t>
            </w:r>
            <w:r w:rsid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субъекта персональных данных 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DFD" w:rsidRPr="009E413B" w:rsidTr="00586DFD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</w:t>
            </w:r>
            <w:r w:rsid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обработки персональных данных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FD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Получение справки (справок) о</w:t>
            </w:r>
            <w:proofErr w:type="gramStart"/>
            <w:r w:rsidRPr="009E4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E4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proofErr w:type="gramEnd"/>
          </w:p>
          <w:p w:rsidR="00586DFD" w:rsidRPr="009E413B" w:rsidRDefault="00586DFD" w:rsidP="009E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DFD" w:rsidRPr="009E413B" w:rsidTr="00586DFD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персональных данных, на обработку которых дается согласие субъекта персональных данных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имя, отчество, информация об адресах  моего проживания, информация о гражданах (членах моей семьи), зарегистрированных в жилом помещении </w:t>
            </w:r>
            <w:r w:rsidR="009E4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жилищного фонда</w:t>
            </w:r>
          </w:p>
        </w:tc>
      </w:tr>
      <w:tr w:rsidR="00586DFD" w:rsidRPr="009E413B" w:rsidTr="00586DFD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лица, осуществляющего обработку персональных данных по поручению оператора, если обработка будет поручена такому лицу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муниципального образования _________________________</w:t>
            </w:r>
          </w:p>
        </w:tc>
      </w:tr>
      <w:tr w:rsidR="00586DFD" w:rsidRPr="009E413B" w:rsidTr="00586DFD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FD" w:rsidRPr="009E413B" w:rsidRDefault="00586DFD" w:rsidP="009E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Сбор,  хранение, уточнение (обновление, изменение), использование персональных данных в целях принятия решений или совершения иных действий, порождающих юридические последствия в отношении субъекта персональных данных.</w:t>
            </w:r>
          </w:p>
        </w:tc>
      </w:tr>
      <w:tr w:rsidR="00586DFD" w:rsidRPr="009E413B" w:rsidTr="00586DFD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действует согласие субъекта персональных данных, а также способ его отзыва, если иное не установлено федеральным законом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6DFD" w:rsidRPr="009E413B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        _____________________________________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(подпись)                                         (инициалы, фамилия)                  дата «____» __________ 20___г.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413B" w:rsidRDefault="009E413B"/>
    <w:sectPr w:rsidR="009E413B" w:rsidSect="00586DFD">
      <w:pgSz w:w="11906" w:h="16838"/>
      <w:pgMar w:top="851" w:right="567" w:bottom="851" w:left="1134" w:header="709" w:footer="709" w:gutter="0"/>
      <w:pgNumType w:start="3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189">
    <w:altName w:val="Arial Unicode MS"/>
    <w:charset w:val="80"/>
    <w:family w:val="auto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09"/>
    <w:multiLevelType w:val="singleLevel"/>
    <w:tmpl w:val="00000009"/>
    <w:name w:val="WW8Num9"/>
    <w:lvl w:ilvl="0">
      <w:start w:val="4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6145FEC"/>
    <w:multiLevelType w:val="multilevel"/>
    <w:tmpl w:val="65A4CCEA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01"/>
        </w:tabs>
        <w:ind w:left="2201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52"/>
        </w:tabs>
        <w:ind w:left="3052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03"/>
        </w:tabs>
        <w:ind w:left="3903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54"/>
        </w:tabs>
        <w:ind w:left="4754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05"/>
        </w:tabs>
        <w:ind w:left="5605" w:hanging="135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4">
    <w:nsid w:val="06A63941"/>
    <w:multiLevelType w:val="hybridMultilevel"/>
    <w:tmpl w:val="73C25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F61CB"/>
    <w:multiLevelType w:val="hybridMultilevel"/>
    <w:tmpl w:val="DD80F57A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9613AAD"/>
    <w:multiLevelType w:val="hybridMultilevel"/>
    <w:tmpl w:val="F5568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7D0209"/>
    <w:multiLevelType w:val="hybridMultilevel"/>
    <w:tmpl w:val="84E0F2CC"/>
    <w:lvl w:ilvl="0" w:tplc="ED240C6E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1AC539C"/>
    <w:multiLevelType w:val="hybridMultilevel"/>
    <w:tmpl w:val="6DB2CF8C"/>
    <w:lvl w:ilvl="0" w:tplc="C7549F00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536148C"/>
    <w:multiLevelType w:val="hybridMultilevel"/>
    <w:tmpl w:val="ED022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D1360"/>
    <w:multiLevelType w:val="multilevel"/>
    <w:tmpl w:val="003EAB2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>
    <w:nsid w:val="3ACD12EE"/>
    <w:multiLevelType w:val="hybridMultilevel"/>
    <w:tmpl w:val="EA8482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CEA2664"/>
    <w:multiLevelType w:val="hybridMultilevel"/>
    <w:tmpl w:val="CCE6453A"/>
    <w:lvl w:ilvl="0" w:tplc="6CD47046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EF90750"/>
    <w:multiLevelType w:val="hybridMultilevel"/>
    <w:tmpl w:val="338E3296"/>
    <w:lvl w:ilvl="0" w:tplc="46DE1A9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023127B"/>
    <w:multiLevelType w:val="multilevel"/>
    <w:tmpl w:val="67C8FC7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5">
    <w:nsid w:val="519879AC"/>
    <w:multiLevelType w:val="hybridMultilevel"/>
    <w:tmpl w:val="36BE6A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DF67266"/>
    <w:multiLevelType w:val="multilevel"/>
    <w:tmpl w:val="003EAB2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7">
    <w:nsid w:val="60A608C0"/>
    <w:multiLevelType w:val="multilevel"/>
    <w:tmpl w:val="AF087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8387E6E"/>
    <w:multiLevelType w:val="hybridMultilevel"/>
    <w:tmpl w:val="4BDCBC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BDF2600"/>
    <w:multiLevelType w:val="hybridMultilevel"/>
    <w:tmpl w:val="BBDA4C8A"/>
    <w:lvl w:ilvl="0" w:tplc="D6561E6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>
    <w:nsid w:val="784B2816"/>
    <w:multiLevelType w:val="multilevel"/>
    <w:tmpl w:val="8A22AFF4"/>
    <w:lvl w:ilvl="0">
      <w:start w:val="1"/>
      <w:numFmt w:val="decimal"/>
      <w:pStyle w:val="2"/>
      <w:lvlText w:val="%1."/>
      <w:lvlJc w:val="left"/>
      <w:pPr>
        <w:tabs>
          <w:tab w:val="num" w:pos="2275"/>
        </w:tabs>
        <w:ind w:left="2275" w:hanging="720"/>
      </w:pPr>
      <w:rPr>
        <w:rFonts w:hint="default"/>
      </w:rPr>
    </w:lvl>
    <w:lvl w:ilvl="1">
      <w:start w:val="1"/>
      <w:numFmt w:val="decimal"/>
      <w:pStyle w:val="3"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67"/>
        </w:tabs>
        <w:ind w:left="3198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07"/>
        </w:tabs>
        <w:ind w:left="32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7"/>
        </w:tabs>
        <w:ind w:left="37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87"/>
        </w:tabs>
        <w:ind w:left="42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47"/>
        </w:tabs>
        <w:ind w:left="47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67"/>
        </w:tabs>
        <w:ind w:left="5307" w:hanging="1440"/>
      </w:pPr>
      <w:rPr>
        <w:rFonts w:hint="default"/>
      </w:rPr>
    </w:lvl>
  </w:abstractNum>
  <w:num w:numId="1">
    <w:abstractNumId w:val="4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17"/>
  </w:num>
  <w:num w:numId="8">
    <w:abstractNumId w:val="10"/>
  </w:num>
  <w:num w:numId="9">
    <w:abstractNumId w:val="16"/>
  </w:num>
  <w:num w:numId="10">
    <w:abstractNumId w:val="20"/>
  </w:num>
  <w:num w:numId="11">
    <w:abstractNumId w:val="12"/>
  </w:num>
  <w:num w:numId="12">
    <w:abstractNumId w:val="9"/>
  </w:num>
  <w:num w:numId="13">
    <w:abstractNumId w:val="6"/>
  </w:num>
  <w:num w:numId="14">
    <w:abstractNumId w:val="3"/>
  </w:num>
  <w:num w:numId="15">
    <w:abstractNumId w:val="11"/>
  </w:num>
  <w:num w:numId="16">
    <w:abstractNumId w:val="18"/>
  </w:num>
  <w:num w:numId="17">
    <w:abstractNumId w:val="14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5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AD4"/>
    <w:rsid w:val="00004378"/>
    <w:rsid w:val="000338C6"/>
    <w:rsid w:val="0004168F"/>
    <w:rsid w:val="00062CE3"/>
    <w:rsid w:val="00083321"/>
    <w:rsid w:val="000A7A8C"/>
    <w:rsid w:val="000D6EB3"/>
    <w:rsid w:val="000E144C"/>
    <w:rsid w:val="000F3A4E"/>
    <w:rsid w:val="00195822"/>
    <w:rsid w:val="001B6810"/>
    <w:rsid w:val="002651B4"/>
    <w:rsid w:val="002A314F"/>
    <w:rsid w:val="002A6ACB"/>
    <w:rsid w:val="002D0BB5"/>
    <w:rsid w:val="002F0CA2"/>
    <w:rsid w:val="003245D6"/>
    <w:rsid w:val="003340AA"/>
    <w:rsid w:val="003B1B30"/>
    <w:rsid w:val="003B43BE"/>
    <w:rsid w:val="004179C2"/>
    <w:rsid w:val="00425E48"/>
    <w:rsid w:val="0045544E"/>
    <w:rsid w:val="004578C0"/>
    <w:rsid w:val="004A7297"/>
    <w:rsid w:val="005240DF"/>
    <w:rsid w:val="0055281C"/>
    <w:rsid w:val="0055540A"/>
    <w:rsid w:val="00586DFD"/>
    <w:rsid w:val="005E5BC0"/>
    <w:rsid w:val="00614255"/>
    <w:rsid w:val="0064090B"/>
    <w:rsid w:val="00645E70"/>
    <w:rsid w:val="006C0B7F"/>
    <w:rsid w:val="006E7974"/>
    <w:rsid w:val="006F1CA0"/>
    <w:rsid w:val="007102F5"/>
    <w:rsid w:val="0073417D"/>
    <w:rsid w:val="007377CD"/>
    <w:rsid w:val="00741AE4"/>
    <w:rsid w:val="007750DD"/>
    <w:rsid w:val="007A3DED"/>
    <w:rsid w:val="007C2AD4"/>
    <w:rsid w:val="007F0C8A"/>
    <w:rsid w:val="008576F5"/>
    <w:rsid w:val="00857CB1"/>
    <w:rsid w:val="0087468F"/>
    <w:rsid w:val="0088085D"/>
    <w:rsid w:val="00891B45"/>
    <w:rsid w:val="008F5115"/>
    <w:rsid w:val="008F6DC7"/>
    <w:rsid w:val="00923200"/>
    <w:rsid w:val="00936660"/>
    <w:rsid w:val="0098431D"/>
    <w:rsid w:val="009B50BF"/>
    <w:rsid w:val="009D1BB3"/>
    <w:rsid w:val="009D5FE0"/>
    <w:rsid w:val="009D6566"/>
    <w:rsid w:val="009D66D1"/>
    <w:rsid w:val="009E413B"/>
    <w:rsid w:val="00A21C20"/>
    <w:rsid w:val="00AA7BFC"/>
    <w:rsid w:val="00AB07B4"/>
    <w:rsid w:val="00AE25A0"/>
    <w:rsid w:val="00B857AA"/>
    <w:rsid w:val="00BB1051"/>
    <w:rsid w:val="00BB2608"/>
    <w:rsid w:val="00BF05A8"/>
    <w:rsid w:val="00C01B5B"/>
    <w:rsid w:val="00C45533"/>
    <w:rsid w:val="00C7373F"/>
    <w:rsid w:val="00C859AB"/>
    <w:rsid w:val="00CC7F90"/>
    <w:rsid w:val="00D159D2"/>
    <w:rsid w:val="00D40348"/>
    <w:rsid w:val="00D52CD3"/>
    <w:rsid w:val="00D7508D"/>
    <w:rsid w:val="00DB03E3"/>
    <w:rsid w:val="00DC3F53"/>
    <w:rsid w:val="00DD193C"/>
    <w:rsid w:val="00DD19F3"/>
    <w:rsid w:val="00E03968"/>
    <w:rsid w:val="00E06B34"/>
    <w:rsid w:val="00E4429C"/>
    <w:rsid w:val="00E46349"/>
    <w:rsid w:val="00E56067"/>
    <w:rsid w:val="00E66E65"/>
    <w:rsid w:val="00E708CA"/>
    <w:rsid w:val="00E761FD"/>
    <w:rsid w:val="00E951DA"/>
    <w:rsid w:val="00EC3030"/>
    <w:rsid w:val="00EC3DBC"/>
    <w:rsid w:val="00EC4FC3"/>
    <w:rsid w:val="00EE3A34"/>
    <w:rsid w:val="00F008FF"/>
    <w:rsid w:val="00F06B1C"/>
    <w:rsid w:val="00F43DB9"/>
    <w:rsid w:val="00F43F8C"/>
    <w:rsid w:val="00F516BF"/>
    <w:rsid w:val="00FD6545"/>
    <w:rsid w:val="00FE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586D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20">
    <w:name w:val="heading 2"/>
    <w:basedOn w:val="a"/>
    <w:next w:val="a"/>
    <w:link w:val="21"/>
    <w:qFormat/>
    <w:rsid w:val="00586DF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6DFD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21">
    <w:name w:val="Заголовок 2 Знак"/>
    <w:basedOn w:val="a0"/>
    <w:link w:val="20"/>
    <w:rsid w:val="00586DFD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D4034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86D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6D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rsid w:val="00586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586DF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link w:val="ConsPlusNormal0"/>
    <w:rsid w:val="00586D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86DF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BodyTextChar">
    <w:name w:val="Body Text.бпОсновной текст.Body Text Char"/>
    <w:rsid w:val="00586D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rmal (Web)"/>
    <w:basedOn w:val="a"/>
    <w:unhideWhenUsed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0">
    <w:name w:val="consplusnormal0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qFormat/>
    <w:rsid w:val="00586DFD"/>
    <w:rPr>
      <w:b/>
      <w:bCs/>
    </w:rPr>
  </w:style>
  <w:style w:type="character" w:customStyle="1" w:styleId="sectiontitle">
    <w:name w:val="section_title"/>
    <w:basedOn w:val="a0"/>
    <w:rsid w:val="00586DFD"/>
  </w:style>
  <w:style w:type="paragraph" w:customStyle="1" w:styleId="u">
    <w:name w:val="u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kypepnhprintcontainer">
    <w:name w:val="skype_pnh_print_container"/>
    <w:basedOn w:val="a0"/>
    <w:rsid w:val="00586DFD"/>
  </w:style>
  <w:style w:type="paragraph" w:styleId="ab">
    <w:name w:val="header"/>
    <w:basedOn w:val="a"/>
    <w:link w:val="ac"/>
    <w:unhideWhenUsed/>
    <w:rsid w:val="00586DF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c">
    <w:name w:val="Верхний колонтитул Знак"/>
    <w:basedOn w:val="a0"/>
    <w:link w:val="ab"/>
    <w:rsid w:val="00586DFD"/>
    <w:rPr>
      <w:rFonts w:ascii="Calibri" w:eastAsia="Calibri" w:hAnsi="Calibri" w:cs="Times New Roman"/>
      <w:lang w:val="x-none"/>
    </w:rPr>
  </w:style>
  <w:style w:type="character" w:customStyle="1" w:styleId="ad">
    <w:name w:val="Нижний колонтитул Знак"/>
    <w:basedOn w:val="a0"/>
    <w:link w:val="ae"/>
    <w:semiHidden/>
    <w:rsid w:val="00586DFD"/>
    <w:rPr>
      <w:rFonts w:ascii="Calibri" w:eastAsia="Calibri" w:hAnsi="Calibri" w:cs="Times New Roman"/>
      <w:lang w:val="x-none"/>
    </w:rPr>
  </w:style>
  <w:style w:type="paragraph" w:styleId="ae">
    <w:name w:val="footer"/>
    <w:basedOn w:val="a"/>
    <w:link w:val="ad"/>
    <w:semiHidden/>
    <w:unhideWhenUsed/>
    <w:rsid w:val="00586DF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paragraph" w:customStyle="1" w:styleId="12">
    <w:name w:val="Абзац Уровень 1"/>
    <w:basedOn w:val="a"/>
    <w:rsid w:val="00586DFD"/>
    <w:pPr>
      <w:tabs>
        <w:tab w:val="num" w:pos="2275"/>
      </w:tabs>
      <w:spacing w:after="0" w:line="360" w:lineRule="auto"/>
      <w:ind w:left="2275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Абзац Уровень 2"/>
    <w:basedOn w:val="12"/>
    <w:rsid w:val="00586DFD"/>
    <w:pPr>
      <w:numPr>
        <w:ilvl w:val="1"/>
      </w:numPr>
      <w:tabs>
        <w:tab w:val="num" w:pos="2275"/>
      </w:tabs>
      <w:spacing w:before="120"/>
      <w:ind w:left="2275" w:hanging="720"/>
    </w:pPr>
  </w:style>
  <w:style w:type="paragraph" w:customStyle="1" w:styleId="3">
    <w:name w:val="Абзац Уровень 3"/>
    <w:basedOn w:val="12"/>
    <w:link w:val="30"/>
    <w:rsid w:val="00586DFD"/>
    <w:pPr>
      <w:numPr>
        <w:ilvl w:val="2"/>
      </w:numPr>
      <w:tabs>
        <w:tab w:val="num" w:pos="2275"/>
      </w:tabs>
      <w:ind w:left="2275" w:hanging="720"/>
    </w:pPr>
    <w:rPr>
      <w:rFonts w:eastAsia="font189"/>
      <w:lang w:val="x-none" w:eastAsia="ar-SA"/>
    </w:rPr>
  </w:style>
  <w:style w:type="character" w:customStyle="1" w:styleId="30">
    <w:name w:val="Абзац Уровень 3 Знак"/>
    <w:link w:val="3"/>
    <w:rsid w:val="00586DFD"/>
    <w:rPr>
      <w:rFonts w:ascii="Times New Roman" w:eastAsia="font189" w:hAnsi="Times New Roman" w:cs="Times New Roman"/>
      <w:sz w:val="28"/>
      <w:szCs w:val="28"/>
      <w:lang w:val="x-none" w:eastAsia="ar-SA"/>
    </w:rPr>
  </w:style>
  <w:style w:type="paragraph" w:customStyle="1" w:styleId="41">
    <w:name w:val="Абзац Уровень 4"/>
    <w:basedOn w:val="12"/>
    <w:rsid w:val="00586DFD"/>
    <w:pPr>
      <w:numPr>
        <w:ilvl w:val="3"/>
      </w:numPr>
      <w:tabs>
        <w:tab w:val="num" w:pos="2275"/>
      </w:tabs>
      <w:ind w:left="2275" w:hanging="720"/>
    </w:pPr>
  </w:style>
  <w:style w:type="character" w:customStyle="1" w:styleId="email">
    <w:name w:val="email"/>
    <w:basedOn w:val="a0"/>
    <w:rsid w:val="00586DFD"/>
  </w:style>
  <w:style w:type="paragraph" w:styleId="af">
    <w:name w:val="No Spacing"/>
    <w:link w:val="af0"/>
    <w:qFormat/>
    <w:rsid w:val="00586DF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Без интервала Знак"/>
    <w:link w:val="af"/>
    <w:rsid w:val="00586DFD"/>
    <w:rPr>
      <w:rFonts w:ascii="Calibri" w:eastAsia="Times New Roman" w:hAnsi="Calibri" w:cs="Times New Roman"/>
    </w:rPr>
  </w:style>
  <w:style w:type="paragraph" w:styleId="af1">
    <w:name w:val="Body Text"/>
    <w:basedOn w:val="a"/>
    <w:link w:val="af2"/>
    <w:unhideWhenUsed/>
    <w:rsid w:val="00586DFD"/>
    <w:pPr>
      <w:spacing w:after="120" w:line="276" w:lineRule="auto"/>
    </w:pPr>
    <w:rPr>
      <w:rFonts w:ascii="Calibri" w:eastAsia="Calibri" w:hAnsi="Calibri" w:cs="Times New Roman"/>
      <w:lang w:val="x-none"/>
    </w:rPr>
  </w:style>
  <w:style w:type="character" w:customStyle="1" w:styleId="af2">
    <w:name w:val="Основной текст Знак"/>
    <w:basedOn w:val="a0"/>
    <w:link w:val="af1"/>
    <w:rsid w:val="00586DFD"/>
    <w:rPr>
      <w:rFonts w:ascii="Calibri" w:eastAsia="Calibri" w:hAnsi="Calibri" w:cs="Times New Roman"/>
      <w:lang w:val="x-none"/>
    </w:rPr>
  </w:style>
  <w:style w:type="paragraph" w:styleId="af3">
    <w:name w:val="Body Text First Indent"/>
    <w:basedOn w:val="af1"/>
    <w:link w:val="af4"/>
    <w:rsid w:val="00586DFD"/>
    <w:pPr>
      <w:spacing w:line="240" w:lineRule="auto"/>
      <w:ind w:firstLine="210"/>
    </w:pPr>
    <w:rPr>
      <w:rFonts w:ascii="Times New Roman" w:eastAsia="Times New Roman" w:hAnsi="Times New Roman"/>
      <w:sz w:val="24"/>
      <w:szCs w:val="24"/>
    </w:rPr>
  </w:style>
  <w:style w:type="character" w:customStyle="1" w:styleId="af4">
    <w:name w:val="Красная строка Знак"/>
    <w:basedOn w:val="af2"/>
    <w:link w:val="af3"/>
    <w:rsid w:val="00586DFD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ConsPlusCell">
    <w:name w:val="ConsPlusCell"/>
    <w:rsid w:val="00586D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5">
    <w:name w:val="Знак Знак"/>
    <w:basedOn w:val="a"/>
    <w:rsid w:val="00586DF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6">
    <w:name w:val="Комментарий"/>
    <w:basedOn w:val="a"/>
    <w:next w:val="a"/>
    <w:rsid w:val="00586DFD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4"/>
      <w:szCs w:val="24"/>
      <w:lang w:eastAsia="ru-RU"/>
    </w:rPr>
  </w:style>
  <w:style w:type="paragraph" w:customStyle="1" w:styleId="adress">
    <w:name w:val="adress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">
    <w:name w:val="phone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rsid w:val="00586D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586DF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lst">
    <w:name w:val="lst"/>
    <w:basedOn w:val="a"/>
    <w:rsid w:val="00586DFD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586D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Таблицы (моноширинный)"/>
    <w:basedOn w:val="a"/>
    <w:next w:val="a"/>
    <w:rsid w:val="00586DF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42">
    <w:name w:val="List 4"/>
    <w:basedOn w:val="a"/>
    <w:rsid w:val="00586DFD"/>
    <w:pPr>
      <w:widowControl w:val="0"/>
      <w:autoSpaceDE w:val="0"/>
      <w:autoSpaceDN w:val="0"/>
      <w:adjustRightInd w:val="0"/>
      <w:spacing w:after="0" w:line="240" w:lineRule="auto"/>
      <w:ind w:left="1132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annotation text"/>
    <w:basedOn w:val="a"/>
    <w:link w:val="afa"/>
    <w:semiHidden/>
    <w:unhideWhenUsed/>
    <w:rsid w:val="00586DFD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a">
    <w:name w:val="Текст примечания Знак"/>
    <w:basedOn w:val="a0"/>
    <w:link w:val="af9"/>
    <w:semiHidden/>
    <w:rsid w:val="00586DFD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b">
    <w:name w:val="Тема примечания Знак"/>
    <w:basedOn w:val="afa"/>
    <w:link w:val="afc"/>
    <w:semiHidden/>
    <w:rsid w:val="00586DFD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c">
    <w:name w:val="annotation subject"/>
    <w:basedOn w:val="af9"/>
    <w:next w:val="af9"/>
    <w:link w:val="afb"/>
    <w:semiHidden/>
    <w:unhideWhenUsed/>
    <w:rsid w:val="00586DFD"/>
    <w:rPr>
      <w:b/>
      <w:bCs/>
    </w:rPr>
  </w:style>
  <w:style w:type="character" w:customStyle="1" w:styleId="Heading1Char">
    <w:name w:val="Heading 1 Char"/>
    <w:basedOn w:val="a0"/>
    <w:locked/>
    <w:rsid w:val="00586DFD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autoRedefine/>
    <w:rsid w:val="00586DFD"/>
    <w:pPr>
      <w:spacing w:line="240" w:lineRule="exact"/>
      <w:jc w:val="center"/>
    </w:pPr>
    <w:rPr>
      <w:rFonts w:ascii="Times New Roman" w:eastAsia="Calibri" w:hAnsi="Times New Roman" w:cs="Times New Roman"/>
      <w:sz w:val="32"/>
      <w:szCs w:val="32"/>
      <w:lang w:val="en-US"/>
    </w:rPr>
  </w:style>
  <w:style w:type="paragraph" w:customStyle="1" w:styleId="ConsTitle">
    <w:name w:val="ConsTitle"/>
    <w:rsid w:val="00586DFD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afe">
    <w:name w:val="Знак"/>
    <w:basedOn w:val="a"/>
    <w:autoRedefine/>
    <w:rsid w:val="00586DFD"/>
    <w:pPr>
      <w:spacing w:line="240" w:lineRule="exact"/>
      <w:jc w:val="center"/>
    </w:pPr>
    <w:rPr>
      <w:rFonts w:ascii="Times New Roman" w:eastAsia="Calibri" w:hAnsi="Times New Roman" w:cs="Times New Roman"/>
      <w:sz w:val="32"/>
      <w:szCs w:val="32"/>
      <w:lang w:val="en-US"/>
    </w:rPr>
  </w:style>
  <w:style w:type="paragraph" w:styleId="aff">
    <w:name w:val="Body Text Indent"/>
    <w:basedOn w:val="a"/>
    <w:link w:val="aff0"/>
    <w:rsid w:val="00586DFD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86DFD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printc">
    <w:name w:val="printc"/>
    <w:basedOn w:val="a"/>
    <w:rsid w:val="00586DFD"/>
    <w:pPr>
      <w:spacing w:before="144" w:after="288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a0"/>
    <w:locked/>
    <w:rsid w:val="00586DFD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erChar">
    <w:name w:val="Footer Char"/>
    <w:basedOn w:val="a0"/>
    <w:locked/>
    <w:rsid w:val="00586DFD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f1">
    <w:name w:val="Title"/>
    <w:basedOn w:val="a"/>
    <w:link w:val="aff2"/>
    <w:qFormat/>
    <w:rsid w:val="00586DFD"/>
    <w:pPr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ff2">
    <w:name w:val="Название Знак"/>
    <w:basedOn w:val="a0"/>
    <w:link w:val="aff1"/>
    <w:rsid w:val="00586DF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ff3">
    <w:name w:val="Subtitle"/>
    <w:basedOn w:val="a"/>
    <w:link w:val="aff4"/>
    <w:qFormat/>
    <w:rsid w:val="00586DFD"/>
    <w:pPr>
      <w:spacing w:after="0" w:line="240" w:lineRule="auto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ff4">
    <w:name w:val="Подзаголовок Знак"/>
    <w:basedOn w:val="a0"/>
    <w:link w:val="aff3"/>
    <w:rsid w:val="00586DF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4">
    <w:name w:val="Знак1"/>
    <w:basedOn w:val="a"/>
    <w:rsid w:val="00586DFD"/>
    <w:pPr>
      <w:spacing w:line="240" w:lineRule="exact"/>
    </w:pPr>
    <w:rPr>
      <w:rFonts w:ascii="Arial" w:eastAsia="Calibri" w:hAnsi="Arial" w:cs="Arial"/>
      <w:sz w:val="20"/>
      <w:szCs w:val="20"/>
      <w:lang w:val="en-US"/>
    </w:rPr>
  </w:style>
  <w:style w:type="paragraph" w:customStyle="1" w:styleId="aff5">
    <w:name w:val="Знак Знак Знак Знак"/>
    <w:basedOn w:val="a"/>
    <w:rsid w:val="00586DFD"/>
    <w:pPr>
      <w:spacing w:line="240" w:lineRule="exact"/>
    </w:pPr>
    <w:rPr>
      <w:rFonts w:ascii="Arial" w:eastAsia="Calibri" w:hAnsi="Arial" w:cs="Arial"/>
      <w:sz w:val="20"/>
      <w:szCs w:val="20"/>
      <w:lang w:val="en-US"/>
    </w:rPr>
  </w:style>
  <w:style w:type="paragraph" w:styleId="22">
    <w:name w:val="Body Text 2"/>
    <w:basedOn w:val="a"/>
    <w:link w:val="23"/>
    <w:rsid w:val="00586DFD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86DF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1">
    <w:name w:val="FR1"/>
    <w:rsid w:val="00586DFD"/>
    <w:pPr>
      <w:widowControl w:val="0"/>
      <w:snapToGrid w:val="0"/>
      <w:spacing w:before="40" w:after="0" w:line="240" w:lineRule="auto"/>
      <w:ind w:left="40"/>
      <w:jc w:val="center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customStyle="1" w:styleId="FR2">
    <w:name w:val="FR2"/>
    <w:rsid w:val="00586DFD"/>
    <w:pPr>
      <w:widowControl w:val="0"/>
      <w:snapToGrid w:val="0"/>
      <w:spacing w:after="0" w:line="240" w:lineRule="auto"/>
      <w:ind w:left="40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586D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20">
    <w:name w:val="heading 2"/>
    <w:basedOn w:val="a"/>
    <w:next w:val="a"/>
    <w:link w:val="21"/>
    <w:qFormat/>
    <w:rsid w:val="00586DF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6DFD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21">
    <w:name w:val="Заголовок 2 Знак"/>
    <w:basedOn w:val="a0"/>
    <w:link w:val="20"/>
    <w:rsid w:val="00586DFD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D4034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86D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6D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rsid w:val="00586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586DF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link w:val="ConsPlusNormal0"/>
    <w:rsid w:val="00586D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86DF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BodyTextChar">
    <w:name w:val="Body Text.бпОсновной текст.Body Text Char"/>
    <w:rsid w:val="00586D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rmal (Web)"/>
    <w:basedOn w:val="a"/>
    <w:unhideWhenUsed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0">
    <w:name w:val="consplusnormal0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qFormat/>
    <w:rsid w:val="00586DFD"/>
    <w:rPr>
      <w:b/>
      <w:bCs/>
    </w:rPr>
  </w:style>
  <w:style w:type="character" w:customStyle="1" w:styleId="sectiontitle">
    <w:name w:val="section_title"/>
    <w:basedOn w:val="a0"/>
    <w:rsid w:val="00586DFD"/>
  </w:style>
  <w:style w:type="paragraph" w:customStyle="1" w:styleId="u">
    <w:name w:val="u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kypepnhprintcontainer">
    <w:name w:val="skype_pnh_print_container"/>
    <w:basedOn w:val="a0"/>
    <w:rsid w:val="00586DFD"/>
  </w:style>
  <w:style w:type="paragraph" w:styleId="ab">
    <w:name w:val="header"/>
    <w:basedOn w:val="a"/>
    <w:link w:val="ac"/>
    <w:unhideWhenUsed/>
    <w:rsid w:val="00586DF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c">
    <w:name w:val="Верхний колонтитул Знак"/>
    <w:basedOn w:val="a0"/>
    <w:link w:val="ab"/>
    <w:rsid w:val="00586DFD"/>
    <w:rPr>
      <w:rFonts w:ascii="Calibri" w:eastAsia="Calibri" w:hAnsi="Calibri" w:cs="Times New Roman"/>
      <w:lang w:val="x-none"/>
    </w:rPr>
  </w:style>
  <w:style w:type="character" w:customStyle="1" w:styleId="ad">
    <w:name w:val="Нижний колонтитул Знак"/>
    <w:basedOn w:val="a0"/>
    <w:link w:val="ae"/>
    <w:semiHidden/>
    <w:rsid w:val="00586DFD"/>
    <w:rPr>
      <w:rFonts w:ascii="Calibri" w:eastAsia="Calibri" w:hAnsi="Calibri" w:cs="Times New Roman"/>
      <w:lang w:val="x-none"/>
    </w:rPr>
  </w:style>
  <w:style w:type="paragraph" w:styleId="ae">
    <w:name w:val="footer"/>
    <w:basedOn w:val="a"/>
    <w:link w:val="ad"/>
    <w:semiHidden/>
    <w:unhideWhenUsed/>
    <w:rsid w:val="00586DF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paragraph" w:customStyle="1" w:styleId="12">
    <w:name w:val="Абзац Уровень 1"/>
    <w:basedOn w:val="a"/>
    <w:rsid w:val="00586DFD"/>
    <w:pPr>
      <w:tabs>
        <w:tab w:val="num" w:pos="2275"/>
      </w:tabs>
      <w:spacing w:after="0" w:line="360" w:lineRule="auto"/>
      <w:ind w:left="2275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Абзац Уровень 2"/>
    <w:basedOn w:val="12"/>
    <w:rsid w:val="00586DFD"/>
    <w:pPr>
      <w:numPr>
        <w:ilvl w:val="1"/>
      </w:numPr>
      <w:tabs>
        <w:tab w:val="num" w:pos="2275"/>
      </w:tabs>
      <w:spacing w:before="120"/>
      <w:ind w:left="2275" w:hanging="720"/>
    </w:pPr>
  </w:style>
  <w:style w:type="paragraph" w:customStyle="1" w:styleId="3">
    <w:name w:val="Абзац Уровень 3"/>
    <w:basedOn w:val="12"/>
    <w:link w:val="30"/>
    <w:rsid w:val="00586DFD"/>
    <w:pPr>
      <w:numPr>
        <w:ilvl w:val="2"/>
      </w:numPr>
      <w:tabs>
        <w:tab w:val="num" w:pos="2275"/>
      </w:tabs>
      <w:ind w:left="2275" w:hanging="720"/>
    </w:pPr>
    <w:rPr>
      <w:rFonts w:eastAsia="font189"/>
      <w:lang w:val="x-none" w:eastAsia="ar-SA"/>
    </w:rPr>
  </w:style>
  <w:style w:type="character" w:customStyle="1" w:styleId="30">
    <w:name w:val="Абзац Уровень 3 Знак"/>
    <w:link w:val="3"/>
    <w:rsid w:val="00586DFD"/>
    <w:rPr>
      <w:rFonts w:ascii="Times New Roman" w:eastAsia="font189" w:hAnsi="Times New Roman" w:cs="Times New Roman"/>
      <w:sz w:val="28"/>
      <w:szCs w:val="28"/>
      <w:lang w:val="x-none" w:eastAsia="ar-SA"/>
    </w:rPr>
  </w:style>
  <w:style w:type="paragraph" w:customStyle="1" w:styleId="41">
    <w:name w:val="Абзац Уровень 4"/>
    <w:basedOn w:val="12"/>
    <w:rsid w:val="00586DFD"/>
    <w:pPr>
      <w:numPr>
        <w:ilvl w:val="3"/>
      </w:numPr>
      <w:tabs>
        <w:tab w:val="num" w:pos="2275"/>
      </w:tabs>
      <w:ind w:left="2275" w:hanging="720"/>
    </w:pPr>
  </w:style>
  <w:style w:type="character" w:customStyle="1" w:styleId="email">
    <w:name w:val="email"/>
    <w:basedOn w:val="a0"/>
    <w:rsid w:val="00586DFD"/>
  </w:style>
  <w:style w:type="paragraph" w:styleId="af">
    <w:name w:val="No Spacing"/>
    <w:link w:val="af0"/>
    <w:qFormat/>
    <w:rsid w:val="00586DF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Без интервала Знак"/>
    <w:link w:val="af"/>
    <w:rsid w:val="00586DFD"/>
    <w:rPr>
      <w:rFonts w:ascii="Calibri" w:eastAsia="Times New Roman" w:hAnsi="Calibri" w:cs="Times New Roman"/>
    </w:rPr>
  </w:style>
  <w:style w:type="paragraph" w:styleId="af1">
    <w:name w:val="Body Text"/>
    <w:basedOn w:val="a"/>
    <w:link w:val="af2"/>
    <w:unhideWhenUsed/>
    <w:rsid w:val="00586DFD"/>
    <w:pPr>
      <w:spacing w:after="120" w:line="276" w:lineRule="auto"/>
    </w:pPr>
    <w:rPr>
      <w:rFonts w:ascii="Calibri" w:eastAsia="Calibri" w:hAnsi="Calibri" w:cs="Times New Roman"/>
      <w:lang w:val="x-none"/>
    </w:rPr>
  </w:style>
  <w:style w:type="character" w:customStyle="1" w:styleId="af2">
    <w:name w:val="Основной текст Знак"/>
    <w:basedOn w:val="a0"/>
    <w:link w:val="af1"/>
    <w:rsid w:val="00586DFD"/>
    <w:rPr>
      <w:rFonts w:ascii="Calibri" w:eastAsia="Calibri" w:hAnsi="Calibri" w:cs="Times New Roman"/>
      <w:lang w:val="x-none"/>
    </w:rPr>
  </w:style>
  <w:style w:type="paragraph" w:styleId="af3">
    <w:name w:val="Body Text First Indent"/>
    <w:basedOn w:val="af1"/>
    <w:link w:val="af4"/>
    <w:rsid w:val="00586DFD"/>
    <w:pPr>
      <w:spacing w:line="240" w:lineRule="auto"/>
      <w:ind w:firstLine="210"/>
    </w:pPr>
    <w:rPr>
      <w:rFonts w:ascii="Times New Roman" w:eastAsia="Times New Roman" w:hAnsi="Times New Roman"/>
      <w:sz w:val="24"/>
      <w:szCs w:val="24"/>
    </w:rPr>
  </w:style>
  <w:style w:type="character" w:customStyle="1" w:styleId="af4">
    <w:name w:val="Красная строка Знак"/>
    <w:basedOn w:val="af2"/>
    <w:link w:val="af3"/>
    <w:rsid w:val="00586DFD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ConsPlusCell">
    <w:name w:val="ConsPlusCell"/>
    <w:rsid w:val="00586D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5">
    <w:name w:val="Знак Знак"/>
    <w:basedOn w:val="a"/>
    <w:rsid w:val="00586DF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6">
    <w:name w:val="Комментарий"/>
    <w:basedOn w:val="a"/>
    <w:next w:val="a"/>
    <w:rsid w:val="00586DFD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4"/>
      <w:szCs w:val="24"/>
      <w:lang w:eastAsia="ru-RU"/>
    </w:rPr>
  </w:style>
  <w:style w:type="paragraph" w:customStyle="1" w:styleId="adress">
    <w:name w:val="adress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">
    <w:name w:val="phone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rsid w:val="00586D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586DF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lst">
    <w:name w:val="lst"/>
    <w:basedOn w:val="a"/>
    <w:rsid w:val="00586DFD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586D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Таблицы (моноширинный)"/>
    <w:basedOn w:val="a"/>
    <w:next w:val="a"/>
    <w:rsid w:val="00586DF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42">
    <w:name w:val="List 4"/>
    <w:basedOn w:val="a"/>
    <w:rsid w:val="00586DFD"/>
    <w:pPr>
      <w:widowControl w:val="0"/>
      <w:autoSpaceDE w:val="0"/>
      <w:autoSpaceDN w:val="0"/>
      <w:adjustRightInd w:val="0"/>
      <w:spacing w:after="0" w:line="240" w:lineRule="auto"/>
      <w:ind w:left="1132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annotation text"/>
    <w:basedOn w:val="a"/>
    <w:link w:val="afa"/>
    <w:semiHidden/>
    <w:unhideWhenUsed/>
    <w:rsid w:val="00586DFD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a">
    <w:name w:val="Текст примечания Знак"/>
    <w:basedOn w:val="a0"/>
    <w:link w:val="af9"/>
    <w:semiHidden/>
    <w:rsid w:val="00586DFD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b">
    <w:name w:val="Тема примечания Знак"/>
    <w:basedOn w:val="afa"/>
    <w:link w:val="afc"/>
    <w:semiHidden/>
    <w:rsid w:val="00586DFD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c">
    <w:name w:val="annotation subject"/>
    <w:basedOn w:val="af9"/>
    <w:next w:val="af9"/>
    <w:link w:val="afb"/>
    <w:semiHidden/>
    <w:unhideWhenUsed/>
    <w:rsid w:val="00586DFD"/>
    <w:rPr>
      <w:b/>
      <w:bCs/>
    </w:rPr>
  </w:style>
  <w:style w:type="character" w:customStyle="1" w:styleId="Heading1Char">
    <w:name w:val="Heading 1 Char"/>
    <w:basedOn w:val="a0"/>
    <w:locked/>
    <w:rsid w:val="00586DFD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autoRedefine/>
    <w:rsid w:val="00586DFD"/>
    <w:pPr>
      <w:spacing w:line="240" w:lineRule="exact"/>
      <w:jc w:val="center"/>
    </w:pPr>
    <w:rPr>
      <w:rFonts w:ascii="Times New Roman" w:eastAsia="Calibri" w:hAnsi="Times New Roman" w:cs="Times New Roman"/>
      <w:sz w:val="32"/>
      <w:szCs w:val="32"/>
      <w:lang w:val="en-US"/>
    </w:rPr>
  </w:style>
  <w:style w:type="paragraph" w:customStyle="1" w:styleId="ConsTitle">
    <w:name w:val="ConsTitle"/>
    <w:rsid w:val="00586DFD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afe">
    <w:name w:val="Знак"/>
    <w:basedOn w:val="a"/>
    <w:autoRedefine/>
    <w:rsid w:val="00586DFD"/>
    <w:pPr>
      <w:spacing w:line="240" w:lineRule="exact"/>
      <w:jc w:val="center"/>
    </w:pPr>
    <w:rPr>
      <w:rFonts w:ascii="Times New Roman" w:eastAsia="Calibri" w:hAnsi="Times New Roman" w:cs="Times New Roman"/>
      <w:sz w:val="32"/>
      <w:szCs w:val="32"/>
      <w:lang w:val="en-US"/>
    </w:rPr>
  </w:style>
  <w:style w:type="paragraph" w:styleId="aff">
    <w:name w:val="Body Text Indent"/>
    <w:basedOn w:val="a"/>
    <w:link w:val="aff0"/>
    <w:rsid w:val="00586DFD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86DFD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printc">
    <w:name w:val="printc"/>
    <w:basedOn w:val="a"/>
    <w:rsid w:val="00586DFD"/>
    <w:pPr>
      <w:spacing w:before="144" w:after="288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a0"/>
    <w:locked/>
    <w:rsid w:val="00586DFD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erChar">
    <w:name w:val="Footer Char"/>
    <w:basedOn w:val="a0"/>
    <w:locked/>
    <w:rsid w:val="00586DFD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f1">
    <w:name w:val="Title"/>
    <w:basedOn w:val="a"/>
    <w:link w:val="aff2"/>
    <w:qFormat/>
    <w:rsid w:val="00586DFD"/>
    <w:pPr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ff2">
    <w:name w:val="Название Знак"/>
    <w:basedOn w:val="a0"/>
    <w:link w:val="aff1"/>
    <w:rsid w:val="00586DF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ff3">
    <w:name w:val="Subtitle"/>
    <w:basedOn w:val="a"/>
    <w:link w:val="aff4"/>
    <w:qFormat/>
    <w:rsid w:val="00586DFD"/>
    <w:pPr>
      <w:spacing w:after="0" w:line="240" w:lineRule="auto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ff4">
    <w:name w:val="Подзаголовок Знак"/>
    <w:basedOn w:val="a0"/>
    <w:link w:val="aff3"/>
    <w:rsid w:val="00586DF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4">
    <w:name w:val="Знак1"/>
    <w:basedOn w:val="a"/>
    <w:rsid w:val="00586DFD"/>
    <w:pPr>
      <w:spacing w:line="240" w:lineRule="exact"/>
    </w:pPr>
    <w:rPr>
      <w:rFonts w:ascii="Arial" w:eastAsia="Calibri" w:hAnsi="Arial" w:cs="Arial"/>
      <w:sz w:val="20"/>
      <w:szCs w:val="20"/>
      <w:lang w:val="en-US"/>
    </w:rPr>
  </w:style>
  <w:style w:type="paragraph" w:customStyle="1" w:styleId="aff5">
    <w:name w:val="Знак Знак Знак Знак"/>
    <w:basedOn w:val="a"/>
    <w:rsid w:val="00586DFD"/>
    <w:pPr>
      <w:spacing w:line="240" w:lineRule="exact"/>
    </w:pPr>
    <w:rPr>
      <w:rFonts w:ascii="Arial" w:eastAsia="Calibri" w:hAnsi="Arial" w:cs="Arial"/>
      <w:sz w:val="20"/>
      <w:szCs w:val="20"/>
      <w:lang w:val="en-US"/>
    </w:rPr>
  </w:style>
  <w:style w:type="paragraph" w:styleId="22">
    <w:name w:val="Body Text 2"/>
    <w:basedOn w:val="a"/>
    <w:link w:val="23"/>
    <w:rsid w:val="00586DFD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86DF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1">
    <w:name w:val="FR1"/>
    <w:rsid w:val="00586DFD"/>
    <w:pPr>
      <w:widowControl w:val="0"/>
      <w:snapToGrid w:val="0"/>
      <w:spacing w:before="40" w:after="0" w:line="240" w:lineRule="auto"/>
      <w:ind w:left="40"/>
      <w:jc w:val="center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customStyle="1" w:styleId="FR2">
    <w:name w:val="FR2"/>
    <w:rsid w:val="00586DFD"/>
    <w:pPr>
      <w:widowControl w:val="0"/>
      <w:snapToGrid w:val="0"/>
      <w:spacing w:after="0" w:line="240" w:lineRule="auto"/>
      <w:ind w:left="40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mo.astrobl.ru/kosikinskijselsove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.astrobl.ru/kosikinskijselsovet/" TargetMode="External"/><Relationship Id="rId11" Type="http://schemas.openxmlformats.org/officeDocument/2006/relationships/hyperlink" Target="garantf1://12048567.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fc.astrob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astr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1673</TotalTime>
  <Pages>1</Pages>
  <Words>5521</Words>
  <Characters>31471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17</cp:revision>
  <cp:lastPrinted>2016-09-01T11:54:00Z</cp:lastPrinted>
  <dcterms:created xsi:type="dcterms:W3CDTF">2016-07-20T10:47:00Z</dcterms:created>
  <dcterms:modified xsi:type="dcterms:W3CDTF">2016-09-01T12:04:00Z</dcterms:modified>
</cp:coreProperties>
</file>